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7EE" w:rsidRPr="008977EE" w:rsidRDefault="008977EE" w:rsidP="000C2E87">
      <w:pPr>
        <w:rPr>
          <w:rFonts w:ascii="Tahoma" w:hAnsi="Tahoma" w:cs="Tahoma"/>
          <w:sz w:val="16"/>
          <w:szCs w:val="16"/>
        </w:rPr>
      </w:pPr>
      <w:r w:rsidRPr="008977EE">
        <w:rPr>
          <w:rFonts w:ascii="Tahoma" w:hAnsi="Tahoma" w:cs="Tahoma"/>
          <w:sz w:val="16"/>
          <w:szCs w:val="16"/>
        </w:rPr>
        <w:t>…………………………………………………………</w:t>
      </w:r>
    </w:p>
    <w:p w:rsidR="008977EE" w:rsidRPr="008977EE" w:rsidRDefault="000C2E87" w:rsidP="000C2E87">
      <w:pPr>
        <w:ind w:left="6372" w:hanging="6372"/>
        <w:jc w:val="center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Pieczęć firmy(Wykonawcy)</w:t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</w:t>
      </w:r>
      <w:r w:rsidR="008977EE" w:rsidRPr="008977EE">
        <w:rPr>
          <w:rFonts w:ascii="Tahoma" w:hAnsi="Tahoma" w:cs="Tahoma"/>
          <w:sz w:val="16"/>
          <w:szCs w:val="16"/>
        </w:rPr>
        <w:t xml:space="preserve">Załącznik Nr 1 </w:t>
      </w:r>
      <w:r w:rsidR="008977EE" w:rsidRPr="008977EE">
        <w:rPr>
          <w:rFonts w:ascii="Tahoma" w:hAnsi="Tahoma" w:cs="Tahoma"/>
          <w:sz w:val="16"/>
          <w:szCs w:val="16"/>
        </w:rPr>
        <w:br/>
        <w:t xml:space="preserve">       </w:t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</w:t>
      </w:r>
      <w:r w:rsidR="008977EE" w:rsidRPr="008977EE">
        <w:rPr>
          <w:rFonts w:ascii="Tahoma" w:hAnsi="Tahoma" w:cs="Tahoma"/>
          <w:sz w:val="16"/>
          <w:szCs w:val="16"/>
        </w:rPr>
        <w:t xml:space="preserve">do specyfikacji istotnych </w:t>
      </w:r>
    </w:p>
    <w:p w:rsidR="008977EE" w:rsidRPr="008977EE" w:rsidRDefault="008977EE" w:rsidP="000C2E87">
      <w:pPr>
        <w:ind w:left="7080" w:firstLine="708"/>
        <w:jc w:val="center"/>
        <w:rPr>
          <w:rFonts w:ascii="Tahoma" w:hAnsi="Tahoma" w:cs="Tahoma"/>
          <w:sz w:val="16"/>
          <w:szCs w:val="16"/>
        </w:rPr>
      </w:pPr>
      <w:r w:rsidRPr="008977EE">
        <w:rPr>
          <w:rFonts w:ascii="Tahoma" w:hAnsi="Tahoma" w:cs="Tahoma"/>
          <w:sz w:val="16"/>
          <w:szCs w:val="16"/>
        </w:rPr>
        <w:t>warunków zamówienia</w:t>
      </w:r>
    </w:p>
    <w:p w:rsidR="008977EE" w:rsidRPr="008977EE" w:rsidRDefault="008977EE" w:rsidP="008977EE">
      <w:pPr>
        <w:rPr>
          <w:rFonts w:ascii="Tahoma" w:hAnsi="Tahoma" w:cs="Tahoma"/>
          <w:sz w:val="18"/>
          <w:szCs w:val="18"/>
        </w:rPr>
      </w:pPr>
    </w:p>
    <w:p w:rsidR="008977EE" w:rsidRPr="008977EE" w:rsidRDefault="008977EE" w:rsidP="008977EE">
      <w:pPr>
        <w:rPr>
          <w:rFonts w:ascii="Tahoma" w:hAnsi="Tahoma" w:cs="Tahoma"/>
          <w:sz w:val="20"/>
          <w:szCs w:val="20"/>
        </w:rPr>
      </w:pPr>
    </w:p>
    <w:p w:rsidR="008977EE" w:rsidRPr="008977EE" w:rsidRDefault="008977EE" w:rsidP="008977EE">
      <w:pPr>
        <w:ind w:left="5664"/>
        <w:rPr>
          <w:rFonts w:ascii="Tahoma" w:hAnsi="Tahoma" w:cs="Tahoma"/>
          <w:sz w:val="20"/>
          <w:szCs w:val="20"/>
        </w:rPr>
      </w:pPr>
      <w:r w:rsidRPr="008977EE">
        <w:rPr>
          <w:rFonts w:ascii="Tahoma" w:hAnsi="Tahoma" w:cs="Tahoma"/>
          <w:sz w:val="20"/>
          <w:szCs w:val="20"/>
        </w:rPr>
        <w:t>..............................................</w:t>
      </w:r>
    </w:p>
    <w:p w:rsidR="008977EE" w:rsidRPr="008977EE" w:rsidRDefault="008977EE" w:rsidP="008977EE">
      <w:pPr>
        <w:ind w:left="5664" w:firstLine="708"/>
        <w:rPr>
          <w:rFonts w:ascii="Tahoma" w:hAnsi="Tahoma" w:cs="Tahoma"/>
          <w:sz w:val="20"/>
          <w:szCs w:val="20"/>
          <w:vertAlign w:val="superscript"/>
        </w:rPr>
      </w:pPr>
      <w:r w:rsidRPr="008977EE">
        <w:rPr>
          <w:rFonts w:ascii="Tahoma" w:hAnsi="Tahoma" w:cs="Tahoma"/>
          <w:sz w:val="20"/>
          <w:szCs w:val="20"/>
          <w:vertAlign w:val="superscript"/>
        </w:rPr>
        <w:t>/Miejscowość , data/</w:t>
      </w:r>
    </w:p>
    <w:p w:rsidR="008977EE" w:rsidRPr="008977EE" w:rsidRDefault="008977EE" w:rsidP="008977EE">
      <w:pPr>
        <w:rPr>
          <w:rFonts w:ascii="Tahoma" w:hAnsi="Tahoma" w:cs="Tahoma"/>
          <w:sz w:val="20"/>
          <w:szCs w:val="20"/>
        </w:rPr>
      </w:pPr>
    </w:p>
    <w:p w:rsidR="00284E56" w:rsidRPr="00284E56" w:rsidRDefault="00284E56" w:rsidP="00284E56">
      <w:pPr>
        <w:suppressAutoHyphens w:val="0"/>
        <w:jc w:val="center"/>
        <w:rPr>
          <w:rFonts w:ascii="Arial" w:eastAsia="Calibri" w:hAnsi="Arial" w:cs="Arial"/>
          <w:b/>
          <w:spacing w:val="20"/>
          <w:sz w:val="28"/>
          <w:szCs w:val="22"/>
          <w:lang w:eastAsia="en-US"/>
        </w:rPr>
      </w:pPr>
      <w:r w:rsidRPr="00284E56">
        <w:rPr>
          <w:rFonts w:ascii="Arial" w:eastAsia="Calibri" w:hAnsi="Arial" w:cs="Arial"/>
          <w:b/>
          <w:spacing w:val="20"/>
          <w:sz w:val="28"/>
          <w:szCs w:val="22"/>
          <w:lang w:eastAsia="en-US"/>
        </w:rPr>
        <w:t>FORMULARZ OFERTY</w:t>
      </w:r>
    </w:p>
    <w:p w:rsidR="00284E56" w:rsidRPr="00284E56" w:rsidRDefault="00284E56" w:rsidP="00284E56">
      <w:pPr>
        <w:suppressAutoHyphens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C2E87" w:rsidRDefault="00284E56" w:rsidP="000C2E87">
      <w:pPr>
        <w:suppressAutoHyphens w:val="0"/>
        <w:ind w:left="2977" w:hanging="297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84E56">
        <w:rPr>
          <w:rFonts w:ascii="Arial" w:eastAsia="Calibri" w:hAnsi="Arial" w:cs="Arial"/>
          <w:sz w:val="22"/>
          <w:szCs w:val="22"/>
          <w:lang w:eastAsia="en-US"/>
        </w:rPr>
        <w:t>Przetarg nieograniczony pn.</w:t>
      </w:r>
      <w:r w:rsidR="000C2E87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</w:p>
    <w:p w:rsidR="000C2E87" w:rsidRDefault="000C2E87" w:rsidP="000C2E87">
      <w:pPr>
        <w:suppressAutoHyphens w:val="0"/>
        <w:ind w:left="2977" w:hanging="2977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284E56" w:rsidRPr="00284E56" w:rsidRDefault="000C2E87" w:rsidP="000C2E87">
      <w:pPr>
        <w:suppressAutoHyphens w:val="0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,,</w:t>
      </w:r>
      <w:r w:rsidRPr="000C2E87">
        <w:rPr>
          <w:rFonts w:ascii="Arial" w:eastAsia="Calibri" w:hAnsi="Arial" w:cs="Arial"/>
          <w:b/>
          <w:sz w:val="22"/>
          <w:szCs w:val="22"/>
          <w:lang w:eastAsia="en-US"/>
        </w:rPr>
        <w:t>Przygotowanie oddziałów przedszkolnych w Ostrowitem i Giewartowie do świadczenia wysokiej jakości usług na rzecz dzieci  w wieku przedszkolnym”</w:t>
      </w:r>
    </w:p>
    <w:p w:rsidR="00284E56" w:rsidRPr="00284E56" w:rsidRDefault="00284E56" w:rsidP="00284E56">
      <w:pPr>
        <w:suppressAutoHyphens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284E56" w:rsidRPr="00284E56" w:rsidRDefault="00284E56" w:rsidP="00284E56">
      <w:pPr>
        <w:tabs>
          <w:tab w:val="left" w:pos="2268"/>
        </w:tabs>
        <w:suppressAutoHyphens w:val="0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284E56">
        <w:rPr>
          <w:rFonts w:ascii="Arial" w:eastAsia="Calibri" w:hAnsi="Arial" w:cs="Arial"/>
          <w:b/>
          <w:sz w:val="22"/>
          <w:szCs w:val="22"/>
          <w:lang w:eastAsia="en-US"/>
        </w:rPr>
        <w:t xml:space="preserve">Nazwa wykonawcy/wykonawców w przypadku oferty wspólnej </w:t>
      </w:r>
      <w:r w:rsidRPr="00284E56">
        <w:rPr>
          <w:rFonts w:ascii="Arial" w:eastAsia="Calibri" w:hAnsi="Arial" w:cs="Arial"/>
          <w:sz w:val="14"/>
          <w:szCs w:val="22"/>
          <w:lang w:eastAsia="en-US"/>
        </w:rPr>
        <w:t>(konsorcjum, spółka cywilna, itp.)</w:t>
      </w:r>
      <w:r w:rsidRPr="00284E56">
        <w:rPr>
          <w:rFonts w:ascii="Arial" w:eastAsia="Calibri" w:hAnsi="Arial" w:cs="Arial"/>
          <w:b/>
          <w:sz w:val="22"/>
          <w:szCs w:val="22"/>
          <w:lang w:eastAsia="en-US"/>
        </w:rPr>
        <w:t xml:space="preserve">**: </w:t>
      </w:r>
    </w:p>
    <w:p w:rsidR="00284E56" w:rsidRPr="00284E56" w:rsidRDefault="00284E56" w:rsidP="00284E56">
      <w:pPr>
        <w:tabs>
          <w:tab w:val="left" w:pos="2268"/>
        </w:tabs>
        <w:suppressAutoHyphens w:val="0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284E56" w:rsidRPr="00284E56" w:rsidRDefault="00284E56" w:rsidP="00284E56">
      <w:pPr>
        <w:tabs>
          <w:tab w:val="left" w:pos="2268"/>
        </w:tabs>
        <w:suppressAutoHyphens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84E56">
        <w:rPr>
          <w:rFonts w:ascii="Arial" w:eastAsia="Calibri" w:hAnsi="Arial" w:cs="Arial"/>
          <w:sz w:val="22"/>
          <w:szCs w:val="22"/>
          <w:lang w:eastAsia="en-US"/>
        </w:rPr>
        <w:t xml:space="preserve">Pełna nazwa: </w:t>
      </w:r>
      <w:r w:rsidRPr="00284E56">
        <w:rPr>
          <w:rFonts w:ascii="Arial" w:eastAsia="Calibri" w:hAnsi="Arial" w:cs="Arial"/>
          <w:sz w:val="22"/>
          <w:szCs w:val="22"/>
          <w:lang w:eastAsia="en-US"/>
        </w:rPr>
        <w:tab/>
        <w:t>…………………………………………………………………..</w:t>
      </w:r>
    </w:p>
    <w:p w:rsidR="00284E56" w:rsidRPr="00284E56" w:rsidRDefault="00284E56" w:rsidP="00284E56">
      <w:pPr>
        <w:tabs>
          <w:tab w:val="left" w:pos="2268"/>
        </w:tabs>
        <w:suppressAutoHyphens w:val="0"/>
        <w:ind w:firstLine="2268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84E56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…………………………………………………………………..</w:t>
      </w:r>
    </w:p>
    <w:p w:rsidR="00284E56" w:rsidRPr="00284E56" w:rsidRDefault="00284E56" w:rsidP="00284E56">
      <w:pPr>
        <w:tabs>
          <w:tab w:val="left" w:pos="2268"/>
        </w:tabs>
        <w:suppressAutoHyphens w:val="0"/>
        <w:ind w:firstLine="2268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84E56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…………………………………………………………………..</w:t>
      </w:r>
    </w:p>
    <w:p w:rsidR="00284E56" w:rsidRPr="00284E56" w:rsidRDefault="00284E56" w:rsidP="00284E56">
      <w:pPr>
        <w:tabs>
          <w:tab w:val="left" w:pos="2977"/>
        </w:tabs>
        <w:suppressAutoHyphens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284E56" w:rsidRPr="00284E56" w:rsidRDefault="00284E56" w:rsidP="00284E56">
      <w:pPr>
        <w:tabs>
          <w:tab w:val="left" w:pos="2268"/>
        </w:tabs>
        <w:suppressAutoHyphens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84E56">
        <w:rPr>
          <w:rFonts w:ascii="Arial" w:eastAsia="Calibri" w:hAnsi="Arial" w:cs="Arial"/>
          <w:sz w:val="22"/>
          <w:szCs w:val="22"/>
          <w:lang w:eastAsia="en-US"/>
        </w:rPr>
        <w:t>Adres wykonawcy:</w:t>
      </w:r>
      <w:r w:rsidRPr="00284E56">
        <w:rPr>
          <w:rFonts w:ascii="Arial" w:eastAsia="Calibri" w:hAnsi="Arial" w:cs="Arial"/>
          <w:sz w:val="22"/>
          <w:szCs w:val="22"/>
          <w:lang w:eastAsia="en-US"/>
        </w:rPr>
        <w:tab/>
        <w:t>…………………………………………………………………..</w:t>
      </w:r>
    </w:p>
    <w:p w:rsidR="00284E56" w:rsidRPr="00284E56" w:rsidRDefault="00284E56" w:rsidP="00284E56">
      <w:pPr>
        <w:tabs>
          <w:tab w:val="left" w:pos="2977"/>
        </w:tabs>
        <w:suppressAutoHyphens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284E56" w:rsidRPr="00284E56" w:rsidRDefault="00284E56" w:rsidP="00284E56">
      <w:pPr>
        <w:tabs>
          <w:tab w:val="left" w:pos="2977"/>
        </w:tabs>
        <w:suppressAutoHyphens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84E56">
        <w:rPr>
          <w:rFonts w:ascii="Arial" w:eastAsia="Calibri" w:hAnsi="Arial" w:cs="Arial"/>
          <w:sz w:val="22"/>
          <w:szCs w:val="22"/>
          <w:lang w:eastAsia="en-US"/>
        </w:rPr>
        <w:t>Numer telefonu: …………………..……….. Numer faksu: …….…………………..…</w:t>
      </w:r>
    </w:p>
    <w:p w:rsidR="00284E56" w:rsidRPr="00284E56" w:rsidRDefault="00284E56" w:rsidP="00284E56">
      <w:pPr>
        <w:tabs>
          <w:tab w:val="left" w:pos="2977"/>
        </w:tabs>
        <w:suppressAutoHyphens w:val="0"/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284E56" w:rsidRPr="00284E56" w:rsidRDefault="00284E56" w:rsidP="00284E56">
      <w:pPr>
        <w:tabs>
          <w:tab w:val="left" w:pos="2552"/>
          <w:tab w:val="left" w:pos="2977"/>
        </w:tabs>
        <w:suppressAutoHyphens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84E56">
        <w:rPr>
          <w:rFonts w:ascii="Arial" w:eastAsia="Calibri" w:hAnsi="Arial" w:cs="Arial"/>
          <w:sz w:val="22"/>
          <w:szCs w:val="22"/>
          <w:lang w:eastAsia="en-US"/>
        </w:rPr>
        <w:t>REGON: …………………………….……… NIP: ……………...………………….......</w:t>
      </w:r>
    </w:p>
    <w:p w:rsidR="00284E56" w:rsidRPr="00284E56" w:rsidRDefault="00284E56" w:rsidP="00284E56">
      <w:pPr>
        <w:tabs>
          <w:tab w:val="left" w:pos="2552"/>
          <w:tab w:val="left" w:pos="2977"/>
        </w:tabs>
        <w:suppressAutoHyphens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284E56" w:rsidRPr="00284E56" w:rsidRDefault="00284E56" w:rsidP="00284E56">
      <w:pPr>
        <w:tabs>
          <w:tab w:val="left" w:pos="2552"/>
          <w:tab w:val="left" w:pos="2977"/>
        </w:tabs>
        <w:suppressAutoHyphens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84E56">
        <w:rPr>
          <w:rFonts w:ascii="Arial" w:eastAsia="Calibri" w:hAnsi="Arial" w:cs="Arial"/>
          <w:sz w:val="22"/>
          <w:szCs w:val="22"/>
          <w:lang w:eastAsia="en-US"/>
        </w:rPr>
        <w:t>Adres e-mail: …………………………………………….</w:t>
      </w:r>
    </w:p>
    <w:p w:rsidR="00284E56" w:rsidRPr="00284E56" w:rsidRDefault="00284E56" w:rsidP="00284E56">
      <w:pPr>
        <w:tabs>
          <w:tab w:val="left" w:pos="2552"/>
          <w:tab w:val="left" w:pos="2977"/>
        </w:tabs>
        <w:suppressAutoHyphens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284E56" w:rsidRPr="00284E56" w:rsidRDefault="00284E56" w:rsidP="00284E56">
      <w:pPr>
        <w:tabs>
          <w:tab w:val="left" w:pos="2268"/>
        </w:tabs>
        <w:suppressAutoHyphens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84E56">
        <w:rPr>
          <w:rFonts w:ascii="Arial" w:eastAsia="Calibri" w:hAnsi="Arial" w:cs="Arial"/>
          <w:sz w:val="22"/>
          <w:szCs w:val="22"/>
          <w:lang w:eastAsia="en-US"/>
        </w:rPr>
        <w:t>Adres korespondencyjny: …………………………………………………………………..</w:t>
      </w:r>
    </w:p>
    <w:p w:rsidR="00284E56" w:rsidRPr="00284E56" w:rsidRDefault="00284E56" w:rsidP="00284E56">
      <w:pPr>
        <w:tabs>
          <w:tab w:val="left" w:pos="2552"/>
          <w:tab w:val="left" w:pos="2977"/>
        </w:tabs>
        <w:suppressAutoHyphens w:val="0"/>
        <w:jc w:val="both"/>
        <w:rPr>
          <w:rFonts w:ascii="Arial" w:eastAsia="Calibri" w:hAnsi="Arial" w:cs="Arial"/>
          <w:sz w:val="14"/>
          <w:szCs w:val="22"/>
          <w:lang w:eastAsia="en-US"/>
        </w:rPr>
      </w:pPr>
      <w:r w:rsidRPr="00284E56">
        <w:rPr>
          <w:rFonts w:ascii="Arial" w:eastAsia="Calibri" w:hAnsi="Arial" w:cs="Arial"/>
          <w:sz w:val="14"/>
          <w:szCs w:val="22"/>
          <w:lang w:eastAsia="en-US"/>
        </w:rPr>
        <w:t>(wpisać, jeżeli jest inny niż powyżej)</w:t>
      </w:r>
    </w:p>
    <w:p w:rsidR="00284E56" w:rsidRPr="00284E56" w:rsidRDefault="00284E56" w:rsidP="00284E56">
      <w:pPr>
        <w:tabs>
          <w:tab w:val="left" w:pos="2552"/>
          <w:tab w:val="left" w:pos="2977"/>
        </w:tabs>
        <w:suppressAutoHyphens w:val="0"/>
        <w:jc w:val="both"/>
        <w:rPr>
          <w:rFonts w:ascii="Arial" w:eastAsia="Calibri" w:hAnsi="Arial" w:cs="Arial"/>
          <w:sz w:val="14"/>
          <w:szCs w:val="22"/>
          <w:lang w:eastAsia="en-US"/>
        </w:rPr>
      </w:pPr>
    </w:p>
    <w:p w:rsidR="00284E56" w:rsidRPr="00284E56" w:rsidRDefault="00284E56" w:rsidP="00284E56">
      <w:pPr>
        <w:tabs>
          <w:tab w:val="left" w:pos="2977"/>
        </w:tabs>
        <w:suppressAutoHyphens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84E56">
        <w:rPr>
          <w:rFonts w:ascii="Arial" w:eastAsia="Calibri" w:hAnsi="Arial" w:cs="Arial"/>
          <w:sz w:val="22"/>
          <w:szCs w:val="22"/>
          <w:lang w:eastAsia="en-US"/>
        </w:rPr>
        <w:t>Numer telefonu: …………………..……….. Numer faksu: …….…………………..…</w:t>
      </w:r>
    </w:p>
    <w:p w:rsidR="00284E56" w:rsidRPr="00284E56" w:rsidRDefault="00284E56" w:rsidP="00284E56">
      <w:pPr>
        <w:tabs>
          <w:tab w:val="left" w:pos="2977"/>
        </w:tabs>
        <w:suppressAutoHyphens w:val="0"/>
        <w:ind w:firstLine="709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284E56" w:rsidRPr="00284E56" w:rsidRDefault="00284E56" w:rsidP="00284E56">
      <w:pPr>
        <w:tabs>
          <w:tab w:val="left" w:pos="2552"/>
          <w:tab w:val="left" w:pos="2977"/>
        </w:tabs>
        <w:suppressAutoHyphens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84E56">
        <w:rPr>
          <w:rFonts w:ascii="Arial" w:eastAsia="Calibri" w:hAnsi="Arial" w:cs="Arial"/>
          <w:sz w:val="22"/>
          <w:szCs w:val="22"/>
          <w:lang w:eastAsia="en-US"/>
        </w:rPr>
        <w:t>Adres e-mail: …………………………………………….</w:t>
      </w:r>
    </w:p>
    <w:p w:rsidR="00284E56" w:rsidRPr="00284E56" w:rsidRDefault="00284E56" w:rsidP="00284E56">
      <w:pPr>
        <w:tabs>
          <w:tab w:val="left" w:pos="2552"/>
          <w:tab w:val="left" w:pos="2977"/>
        </w:tabs>
        <w:suppressAutoHyphens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284E56" w:rsidRPr="00284E56" w:rsidRDefault="00284E56" w:rsidP="00284E56">
      <w:pPr>
        <w:tabs>
          <w:tab w:val="left" w:pos="2552"/>
          <w:tab w:val="left" w:pos="2977"/>
        </w:tabs>
        <w:suppressAutoHyphens w:val="0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284E56">
        <w:rPr>
          <w:rFonts w:ascii="Arial" w:eastAsia="Calibri" w:hAnsi="Arial" w:cs="Arial"/>
          <w:b/>
          <w:sz w:val="22"/>
          <w:szCs w:val="22"/>
          <w:lang w:eastAsia="en-US"/>
        </w:rPr>
        <w:t xml:space="preserve">Forma prawna Wykonawcy (proszę podkreślić właściwe, albo określić): </w:t>
      </w:r>
    </w:p>
    <w:p w:rsidR="00284E56" w:rsidRPr="00284E56" w:rsidRDefault="00284E56" w:rsidP="00284E56">
      <w:pPr>
        <w:tabs>
          <w:tab w:val="left" w:pos="2552"/>
          <w:tab w:val="left" w:pos="2977"/>
        </w:tabs>
        <w:suppressAutoHyphens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284E56" w:rsidRPr="00284E56" w:rsidRDefault="00284E56" w:rsidP="00284E56">
      <w:pPr>
        <w:tabs>
          <w:tab w:val="left" w:pos="2552"/>
          <w:tab w:val="left" w:pos="2977"/>
        </w:tabs>
        <w:suppressAutoHyphens w:val="0"/>
        <w:spacing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84E56">
        <w:rPr>
          <w:rFonts w:ascii="Arial" w:eastAsia="Calibri" w:hAnsi="Arial" w:cs="Arial"/>
          <w:sz w:val="22"/>
          <w:szCs w:val="22"/>
          <w:lang w:eastAsia="en-US"/>
        </w:rPr>
        <w:t xml:space="preserve"> Osoba fizyczna prowadząca działalność gospodarczą, Spółka z o.o., Konsorcjum, Spółka cywilna, Spółdzielnia, Spółka jawna, Spółka akcyjna,  Inna …………………………</w:t>
      </w:r>
    </w:p>
    <w:p w:rsidR="00284E56" w:rsidRPr="00284E56" w:rsidRDefault="00284E56" w:rsidP="00284E56">
      <w:pPr>
        <w:tabs>
          <w:tab w:val="left" w:pos="2552"/>
          <w:tab w:val="left" w:pos="2977"/>
        </w:tabs>
        <w:suppressAutoHyphens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284E56" w:rsidRPr="00284E56" w:rsidRDefault="00284E56" w:rsidP="00284E56">
      <w:pPr>
        <w:suppressAutoHyphens w:val="0"/>
        <w:ind w:firstLine="5670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284E56">
        <w:rPr>
          <w:rFonts w:ascii="Arial" w:eastAsia="Calibri" w:hAnsi="Arial" w:cs="Arial"/>
          <w:b/>
          <w:sz w:val="22"/>
          <w:szCs w:val="22"/>
          <w:lang w:eastAsia="en-US"/>
        </w:rPr>
        <w:t>ZAMAWIAJĄCY:</w:t>
      </w:r>
    </w:p>
    <w:p w:rsidR="00284E56" w:rsidRPr="00284E56" w:rsidRDefault="00284E56" w:rsidP="00284E56">
      <w:pPr>
        <w:suppressAutoHyphens w:val="0"/>
        <w:ind w:firstLine="567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84E56">
        <w:rPr>
          <w:rFonts w:ascii="Arial" w:eastAsia="Calibri" w:hAnsi="Arial" w:cs="Arial"/>
          <w:sz w:val="22"/>
          <w:szCs w:val="22"/>
          <w:lang w:eastAsia="en-US"/>
        </w:rPr>
        <w:t xml:space="preserve">Gmina Ostrowite </w:t>
      </w:r>
    </w:p>
    <w:p w:rsidR="00284E56" w:rsidRPr="00284E56" w:rsidRDefault="00284E56" w:rsidP="00284E56">
      <w:pPr>
        <w:suppressAutoHyphens w:val="0"/>
        <w:ind w:firstLine="567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84E56">
        <w:rPr>
          <w:rFonts w:ascii="Arial" w:eastAsia="Calibri" w:hAnsi="Arial" w:cs="Arial"/>
          <w:sz w:val="22"/>
          <w:szCs w:val="22"/>
          <w:lang w:eastAsia="en-US"/>
        </w:rPr>
        <w:t>Ul. Lipowa 2; 62-402 Ostrowite</w:t>
      </w:r>
    </w:p>
    <w:p w:rsidR="00284E56" w:rsidRDefault="00284E56" w:rsidP="00284E56">
      <w:pPr>
        <w:suppressAutoHyphens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C2E87" w:rsidRDefault="000C2E87" w:rsidP="00284E56">
      <w:pPr>
        <w:suppressAutoHyphens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C2E87" w:rsidRPr="00284E56" w:rsidRDefault="000C2E87" w:rsidP="00284E56">
      <w:pPr>
        <w:suppressAutoHyphens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DD4F6D" w:rsidRDefault="00DD4F6D" w:rsidP="00ED796D">
      <w:pPr>
        <w:suppressAutoHyphens w:val="0"/>
        <w:spacing w:after="200" w:line="360" w:lineRule="auto"/>
        <w:ind w:left="360"/>
        <w:jc w:val="both"/>
        <w:rPr>
          <w:rFonts w:ascii="Arial" w:eastAsia="Calibri" w:hAnsi="Arial" w:cs="Arial"/>
          <w:b/>
          <w:color w:val="000000"/>
          <w:sz w:val="22"/>
          <w:lang w:eastAsia="en-US"/>
        </w:rPr>
      </w:pPr>
    </w:p>
    <w:p w:rsidR="00ED796D" w:rsidRPr="00ED796D" w:rsidRDefault="00ED796D" w:rsidP="00ED796D">
      <w:pPr>
        <w:suppressAutoHyphens w:val="0"/>
        <w:spacing w:after="200" w:line="360" w:lineRule="auto"/>
        <w:ind w:left="360"/>
        <w:jc w:val="both"/>
        <w:rPr>
          <w:rFonts w:ascii="Arial" w:eastAsia="Calibri" w:hAnsi="Arial" w:cs="Arial"/>
          <w:sz w:val="22"/>
          <w:lang w:eastAsia="en-US"/>
        </w:rPr>
      </w:pPr>
      <w:r w:rsidRPr="00ED796D">
        <w:rPr>
          <w:rFonts w:ascii="Arial" w:eastAsia="Calibri" w:hAnsi="Arial" w:cs="Arial"/>
          <w:b/>
          <w:color w:val="000000"/>
          <w:sz w:val="22"/>
          <w:lang w:eastAsia="en-US"/>
        </w:rPr>
        <w:lastRenderedPageBreak/>
        <w:t xml:space="preserve">Oferujemy </w:t>
      </w:r>
      <w:r w:rsidRPr="00ED796D">
        <w:rPr>
          <w:rFonts w:ascii="Arial" w:eastAsia="Calibri" w:hAnsi="Arial" w:cs="Arial"/>
          <w:sz w:val="22"/>
          <w:lang w:eastAsia="en-US"/>
        </w:rPr>
        <w:t xml:space="preserve">wykonanie </w:t>
      </w:r>
      <w:r w:rsidR="00DD4F6D">
        <w:rPr>
          <w:rFonts w:ascii="Arial" w:eastAsia="Calibri" w:hAnsi="Arial" w:cs="Arial"/>
          <w:sz w:val="22"/>
          <w:lang w:eastAsia="en-US"/>
        </w:rPr>
        <w:t xml:space="preserve">następujących części </w:t>
      </w:r>
      <w:r w:rsidRPr="00ED796D">
        <w:rPr>
          <w:rFonts w:ascii="Arial" w:eastAsia="Calibri" w:hAnsi="Arial" w:cs="Arial"/>
          <w:sz w:val="22"/>
          <w:lang w:eastAsia="en-US"/>
        </w:rPr>
        <w:t xml:space="preserve">zamówienia zgodnie z opisem przedmiotu zamówienia i określonymi w specyfikacji istotnych warunków zamówienia warunkami według cen wyliczonych </w:t>
      </w:r>
      <w:r w:rsidR="00DD4F6D">
        <w:rPr>
          <w:rFonts w:ascii="Arial" w:eastAsia="Calibri" w:hAnsi="Arial" w:cs="Arial"/>
          <w:sz w:val="22"/>
          <w:lang w:eastAsia="en-US"/>
        </w:rPr>
        <w:t xml:space="preserve">na podstawie Kalkulacji cenowej, </w:t>
      </w:r>
      <w:r w:rsidRPr="00ED796D">
        <w:rPr>
          <w:rFonts w:ascii="Arial" w:eastAsia="Calibri" w:hAnsi="Arial" w:cs="Arial"/>
          <w:sz w:val="22"/>
          <w:lang w:eastAsia="en-US"/>
        </w:rPr>
        <w:t>stanowiących załącznik do złożonej oferty:</w:t>
      </w:r>
    </w:p>
    <w:p w:rsidR="00ED796D" w:rsidRPr="00ED796D" w:rsidRDefault="00DD4F6D" w:rsidP="00ED796D">
      <w:pPr>
        <w:suppressAutoHyphens w:val="0"/>
        <w:spacing w:line="360" w:lineRule="auto"/>
        <w:rPr>
          <w:rFonts w:ascii="Arial" w:eastAsia="Calibri" w:hAnsi="Arial" w:cs="Arial"/>
          <w:b/>
          <w:bCs/>
          <w:color w:val="000000"/>
          <w:sz w:val="22"/>
          <w:lang w:eastAsia="en-US"/>
        </w:rPr>
      </w:pPr>
      <w:r>
        <w:rPr>
          <w:rFonts w:ascii="Arial" w:eastAsia="Calibri" w:hAnsi="Arial" w:cs="Arial"/>
          <w:b/>
          <w:color w:val="000000"/>
          <w:sz w:val="22"/>
          <w:lang w:eastAsia="en-US"/>
        </w:rPr>
        <w:t>Część</w:t>
      </w:r>
      <w:r w:rsidR="00ED796D" w:rsidRPr="00ED796D">
        <w:rPr>
          <w:rFonts w:ascii="Arial" w:eastAsia="Calibri" w:hAnsi="Arial" w:cs="Arial"/>
          <w:b/>
          <w:bCs/>
          <w:color w:val="000000"/>
          <w:sz w:val="22"/>
          <w:lang w:eastAsia="en-US"/>
        </w:rPr>
        <w:t xml:space="preserve"> nr 1*</w:t>
      </w:r>
    </w:p>
    <w:p w:rsidR="00ED796D" w:rsidRPr="00ED796D" w:rsidRDefault="00ED796D" w:rsidP="00ED796D">
      <w:pPr>
        <w:suppressAutoHyphens w:val="0"/>
        <w:spacing w:line="360" w:lineRule="auto"/>
        <w:rPr>
          <w:rFonts w:ascii="Arial" w:eastAsia="Calibri" w:hAnsi="Arial" w:cs="Arial"/>
          <w:bCs/>
          <w:color w:val="000000"/>
          <w:sz w:val="22"/>
          <w:lang w:eastAsia="en-US"/>
        </w:rPr>
      </w:pPr>
      <w:r w:rsidRPr="00ED796D">
        <w:rPr>
          <w:rFonts w:ascii="Arial" w:eastAsia="Calibri" w:hAnsi="Arial" w:cs="Arial"/>
          <w:bCs/>
          <w:color w:val="000000"/>
          <w:sz w:val="22"/>
          <w:lang w:eastAsia="en-US"/>
        </w:rPr>
        <w:t xml:space="preserve">za </w:t>
      </w:r>
      <w:r w:rsidRPr="00ED796D">
        <w:rPr>
          <w:rFonts w:ascii="Arial" w:eastAsia="Calibri" w:hAnsi="Arial" w:cs="Arial"/>
          <w:bCs/>
          <w:sz w:val="22"/>
          <w:lang w:eastAsia="en-US"/>
        </w:rPr>
        <w:t>cenę całkowitą netto</w:t>
      </w:r>
      <w:r w:rsidRPr="00ED796D">
        <w:rPr>
          <w:rFonts w:ascii="Arial" w:eastAsia="Calibri" w:hAnsi="Arial" w:cs="Arial"/>
          <w:bCs/>
          <w:color w:val="000000"/>
          <w:sz w:val="22"/>
          <w:lang w:eastAsia="en-US"/>
        </w:rPr>
        <w:t xml:space="preserve">................................. zł. </w:t>
      </w:r>
    </w:p>
    <w:p w:rsidR="00ED796D" w:rsidRPr="00ED796D" w:rsidRDefault="00ED796D" w:rsidP="00ED796D">
      <w:pPr>
        <w:suppressAutoHyphens w:val="0"/>
        <w:spacing w:line="360" w:lineRule="auto"/>
        <w:rPr>
          <w:rFonts w:ascii="Arial" w:eastAsia="Calibri" w:hAnsi="Arial" w:cs="Arial"/>
          <w:bCs/>
          <w:color w:val="000000"/>
          <w:sz w:val="22"/>
          <w:lang w:eastAsia="en-US"/>
        </w:rPr>
      </w:pPr>
      <w:r w:rsidRPr="00ED796D">
        <w:rPr>
          <w:rFonts w:ascii="Arial" w:eastAsia="Calibri" w:hAnsi="Arial" w:cs="Arial"/>
          <w:bCs/>
          <w:color w:val="000000"/>
          <w:sz w:val="22"/>
          <w:lang w:eastAsia="en-US"/>
        </w:rPr>
        <w:t>plus należny podatek VAT w kwocie ....................zł.</w:t>
      </w:r>
    </w:p>
    <w:p w:rsidR="00ED796D" w:rsidRPr="00ED796D" w:rsidRDefault="00ED796D" w:rsidP="00ED796D">
      <w:pPr>
        <w:suppressAutoHyphens w:val="0"/>
        <w:spacing w:line="360" w:lineRule="auto"/>
        <w:rPr>
          <w:rFonts w:ascii="Arial" w:eastAsia="Calibri" w:hAnsi="Arial" w:cs="Arial"/>
          <w:b/>
          <w:bCs/>
          <w:color w:val="000000"/>
          <w:sz w:val="22"/>
          <w:lang w:eastAsia="en-US"/>
        </w:rPr>
      </w:pPr>
      <w:r w:rsidRPr="00ED796D">
        <w:rPr>
          <w:rFonts w:ascii="Arial" w:eastAsia="Calibri" w:hAnsi="Arial" w:cs="Arial"/>
          <w:b/>
          <w:bCs/>
          <w:color w:val="000000"/>
          <w:sz w:val="22"/>
          <w:lang w:eastAsia="en-US"/>
        </w:rPr>
        <w:t>za cenę całkowitą brutto ……………………… zł.</w:t>
      </w:r>
    </w:p>
    <w:p w:rsidR="00ED796D" w:rsidRPr="00ED796D" w:rsidRDefault="00ED796D" w:rsidP="00ED796D">
      <w:pPr>
        <w:suppressAutoHyphens w:val="0"/>
        <w:spacing w:line="360" w:lineRule="auto"/>
        <w:rPr>
          <w:rFonts w:ascii="Arial" w:eastAsia="Calibri" w:hAnsi="Arial" w:cs="Arial"/>
          <w:b/>
          <w:bCs/>
          <w:color w:val="000000"/>
          <w:sz w:val="22"/>
          <w:lang w:eastAsia="en-US"/>
        </w:rPr>
      </w:pPr>
      <w:r w:rsidRPr="00ED796D">
        <w:rPr>
          <w:rFonts w:ascii="Arial" w:eastAsia="Calibri" w:hAnsi="Arial" w:cs="Arial"/>
          <w:b/>
          <w:bCs/>
          <w:color w:val="000000"/>
          <w:sz w:val="22"/>
          <w:lang w:eastAsia="en-US"/>
        </w:rPr>
        <w:t>(słownie……………………………………………………………………………………..... zł.)</w:t>
      </w:r>
    </w:p>
    <w:p w:rsidR="00ED796D" w:rsidRPr="00ED796D" w:rsidRDefault="00ED796D" w:rsidP="00ED796D">
      <w:pPr>
        <w:suppressAutoHyphens w:val="0"/>
        <w:spacing w:line="360" w:lineRule="auto"/>
        <w:rPr>
          <w:rFonts w:ascii="Arial" w:eastAsia="Calibri" w:hAnsi="Arial" w:cs="Arial"/>
          <w:b/>
          <w:bCs/>
          <w:color w:val="000000"/>
          <w:sz w:val="22"/>
          <w:lang w:eastAsia="en-US"/>
        </w:rPr>
      </w:pPr>
    </w:p>
    <w:p w:rsidR="00ED796D" w:rsidRPr="00ED796D" w:rsidRDefault="00DD4F6D" w:rsidP="00ED796D">
      <w:pPr>
        <w:suppressAutoHyphens w:val="0"/>
        <w:spacing w:line="360" w:lineRule="auto"/>
        <w:rPr>
          <w:rFonts w:ascii="Arial" w:eastAsia="Calibri" w:hAnsi="Arial" w:cs="Arial"/>
          <w:b/>
          <w:bCs/>
          <w:color w:val="000000"/>
          <w:sz w:val="22"/>
          <w:lang w:eastAsia="en-US"/>
        </w:rPr>
      </w:pPr>
      <w:r>
        <w:rPr>
          <w:rFonts w:ascii="Arial" w:eastAsia="Calibri" w:hAnsi="Arial" w:cs="Arial"/>
          <w:b/>
          <w:color w:val="000000"/>
          <w:sz w:val="22"/>
          <w:lang w:eastAsia="en-US"/>
        </w:rPr>
        <w:t>Część</w:t>
      </w:r>
      <w:r w:rsidR="00ED796D" w:rsidRPr="00ED796D">
        <w:rPr>
          <w:rFonts w:ascii="Arial" w:eastAsia="Calibri" w:hAnsi="Arial" w:cs="Arial"/>
          <w:b/>
          <w:color w:val="000000"/>
          <w:sz w:val="22"/>
          <w:lang w:eastAsia="en-US"/>
        </w:rPr>
        <w:t xml:space="preserve"> nr 2</w:t>
      </w:r>
      <w:r w:rsidR="00ED796D" w:rsidRPr="00ED796D">
        <w:rPr>
          <w:rFonts w:ascii="Arial" w:eastAsia="Calibri" w:hAnsi="Arial" w:cs="Arial"/>
          <w:b/>
          <w:bCs/>
          <w:color w:val="000000"/>
          <w:sz w:val="22"/>
          <w:lang w:eastAsia="en-US"/>
        </w:rPr>
        <w:t xml:space="preserve"> *</w:t>
      </w:r>
    </w:p>
    <w:p w:rsidR="00ED796D" w:rsidRPr="00ED796D" w:rsidRDefault="00ED796D" w:rsidP="00ED796D">
      <w:pPr>
        <w:suppressAutoHyphens w:val="0"/>
        <w:spacing w:line="360" w:lineRule="auto"/>
        <w:rPr>
          <w:rFonts w:ascii="Arial" w:eastAsia="Calibri" w:hAnsi="Arial" w:cs="Arial"/>
          <w:bCs/>
          <w:color w:val="000000"/>
          <w:sz w:val="22"/>
          <w:lang w:eastAsia="en-US"/>
        </w:rPr>
      </w:pPr>
      <w:r w:rsidRPr="00ED796D">
        <w:rPr>
          <w:rFonts w:ascii="Arial" w:eastAsia="Calibri" w:hAnsi="Arial" w:cs="Arial"/>
          <w:bCs/>
          <w:color w:val="000000"/>
          <w:sz w:val="22"/>
          <w:lang w:eastAsia="en-US"/>
        </w:rPr>
        <w:t xml:space="preserve">za </w:t>
      </w:r>
      <w:r w:rsidRPr="00ED796D">
        <w:rPr>
          <w:rFonts w:ascii="Arial" w:eastAsia="Calibri" w:hAnsi="Arial" w:cs="Arial"/>
          <w:bCs/>
          <w:sz w:val="22"/>
          <w:lang w:eastAsia="en-US"/>
        </w:rPr>
        <w:t>cenę całkowitą netto</w:t>
      </w:r>
      <w:r w:rsidRPr="00ED796D">
        <w:rPr>
          <w:rFonts w:ascii="Arial" w:eastAsia="Calibri" w:hAnsi="Arial" w:cs="Arial"/>
          <w:bCs/>
          <w:color w:val="000000"/>
          <w:sz w:val="22"/>
          <w:lang w:eastAsia="en-US"/>
        </w:rPr>
        <w:t xml:space="preserve">................................. zł. </w:t>
      </w:r>
    </w:p>
    <w:p w:rsidR="00ED796D" w:rsidRPr="00ED796D" w:rsidRDefault="00ED796D" w:rsidP="00ED796D">
      <w:pPr>
        <w:suppressAutoHyphens w:val="0"/>
        <w:spacing w:line="360" w:lineRule="auto"/>
        <w:rPr>
          <w:rFonts w:ascii="Arial" w:eastAsia="Calibri" w:hAnsi="Arial" w:cs="Arial"/>
          <w:bCs/>
          <w:color w:val="000000"/>
          <w:sz w:val="22"/>
          <w:lang w:eastAsia="en-US"/>
        </w:rPr>
      </w:pPr>
      <w:r w:rsidRPr="00ED796D">
        <w:rPr>
          <w:rFonts w:ascii="Arial" w:eastAsia="Calibri" w:hAnsi="Arial" w:cs="Arial"/>
          <w:bCs/>
          <w:color w:val="000000"/>
          <w:sz w:val="22"/>
          <w:lang w:eastAsia="en-US"/>
        </w:rPr>
        <w:t>plus należny podatek VAT w kwocie ....................zł.</w:t>
      </w:r>
    </w:p>
    <w:p w:rsidR="00ED796D" w:rsidRPr="00ED796D" w:rsidRDefault="00ED796D" w:rsidP="00ED796D">
      <w:pPr>
        <w:suppressAutoHyphens w:val="0"/>
        <w:spacing w:line="360" w:lineRule="auto"/>
        <w:rPr>
          <w:rFonts w:ascii="Arial" w:eastAsia="Calibri" w:hAnsi="Arial" w:cs="Arial"/>
          <w:b/>
          <w:bCs/>
          <w:color w:val="000000"/>
          <w:sz w:val="22"/>
          <w:lang w:eastAsia="en-US"/>
        </w:rPr>
      </w:pPr>
      <w:r w:rsidRPr="00ED796D">
        <w:rPr>
          <w:rFonts w:ascii="Arial" w:eastAsia="Calibri" w:hAnsi="Arial" w:cs="Arial"/>
          <w:b/>
          <w:bCs/>
          <w:color w:val="000000"/>
          <w:sz w:val="22"/>
          <w:lang w:eastAsia="en-US"/>
        </w:rPr>
        <w:t>za cenę całkowitą brutto ……………………… zł.</w:t>
      </w:r>
    </w:p>
    <w:p w:rsidR="00ED796D" w:rsidRPr="00ED796D" w:rsidRDefault="00ED796D" w:rsidP="00ED796D">
      <w:pPr>
        <w:suppressAutoHyphens w:val="0"/>
        <w:spacing w:line="360" w:lineRule="auto"/>
        <w:rPr>
          <w:rFonts w:ascii="Arial" w:eastAsia="Calibri" w:hAnsi="Arial" w:cs="Arial"/>
          <w:b/>
          <w:bCs/>
          <w:color w:val="000000"/>
          <w:sz w:val="22"/>
          <w:lang w:eastAsia="en-US"/>
        </w:rPr>
      </w:pPr>
      <w:r w:rsidRPr="00ED796D">
        <w:rPr>
          <w:rFonts w:ascii="Arial" w:eastAsia="Calibri" w:hAnsi="Arial" w:cs="Arial"/>
          <w:b/>
          <w:bCs/>
          <w:color w:val="000000"/>
          <w:sz w:val="22"/>
          <w:lang w:eastAsia="en-US"/>
        </w:rPr>
        <w:t>(słownie……………………………………………………………………………………..... zł.)</w:t>
      </w:r>
    </w:p>
    <w:p w:rsidR="00ED796D" w:rsidRPr="00ED796D" w:rsidRDefault="00ED796D" w:rsidP="00ED796D">
      <w:pPr>
        <w:suppressAutoHyphens w:val="0"/>
        <w:spacing w:line="360" w:lineRule="auto"/>
        <w:rPr>
          <w:rFonts w:ascii="Arial" w:eastAsia="Calibri" w:hAnsi="Arial" w:cs="Arial"/>
          <w:b/>
          <w:bCs/>
          <w:color w:val="000000"/>
          <w:sz w:val="22"/>
          <w:lang w:eastAsia="en-US"/>
        </w:rPr>
      </w:pPr>
    </w:p>
    <w:p w:rsidR="00ED796D" w:rsidRPr="00ED796D" w:rsidRDefault="00DD4F6D" w:rsidP="00ED796D">
      <w:pPr>
        <w:suppressAutoHyphens w:val="0"/>
        <w:spacing w:line="360" w:lineRule="auto"/>
        <w:rPr>
          <w:rFonts w:ascii="Arial" w:eastAsia="Calibri" w:hAnsi="Arial" w:cs="Arial"/>
          <w:b/>
          <w:bCs/>
          <w:color w:val="000000"/>
          <w:sz w:val="22"/>
          <w:lang w:eastAsia="en-US"/>
        </w:rPr>
      </w:pPr>
      <w:r>
        <w:rPr>
          <w:rFonts w:ascii="Arial" w:eastAsia="Calibri" w:hAnsi="Arial" w:cs="Arial"/>
          <w:b/>
          <w:color w:val="000000"/>
          <w:sz w:val="22"/>
          <w:lang w:eastAsia="en-US"/>
        </w:rPr>
        <w:t>Część</w:t>
      </w:r>
      <w:r w:rsidR="00ED796D" w:rsidRPr="00ED796D">
        <w:rPr>
          <w:rFonts w:ascii="Arial" w:eastAsia="Calibri" w:hAnsi="Arial" w:cs="Arial"/>
          <w:b/>
          <w:color w:val="000000"/>
          <w:sz w:val="22"/>
          <w:lang w:eastAsia="en-US"/>
        </w:rPr>
        <w:t xml:space="preserve"> nr 3</w:t>
      </w:r>
      <w:r w:rsidR="00ED796D" w:rsidRPr="00ED796D">
        <w:rPr>
          <w:rFonts w:ascii="Arial" w:eastAsia="Calibri" w:hAnsi="Arial" w:cs="Arial"/>
          <w:b/>
          <w:bCs/>
          <w:color w:val="000000"/>
          <w:sz w:val="22"/>
          <w:lang w:eastAsia="en-US"/>
        </w:rPr>
        <w:t xml:space="preserve"> *</w:t>
      </w:r>
    </w:p>
    <w:p w:rsidR="00ED796D" w:rsidRPr="00ED796D" w:rsidRDefault="00ED796D" w:rsidP="00ED796D">
      <w:pPr>
        <w:suppressAutoHyphens w:val="0"/>
        <w:spacing w:line="360" w:lineRule="auto"/>
        <w:rPr>
          <w:rFonts w:ascii="Arial" w:eastAsia="Calibri" w:hAnsi="Arial" w:cs="Arial"/>
          <w:bCs/>
          <w:color w:val="000000"/>
          <w:sz w:val="22"/>
          <w:lang w:eastAsia="en-US"/>
        </w:rPr>
      </w:pPr>
      <w:r w:rsidRPr="00ED796D">
        <w:rPr>
          <w:rFonts w:ascii="Arial" w:eastAsia="Calibri" w:hAnsi="Arial" w:cs="Arial"/>
          <w:bCs/>
          <w:color w:val="000000"/>
          <w:sz w:val="22"/>
          <w:lang w:eastAsia="en-US"/>
        </w:rPr>
        <w:t xml:space="preserve">za </w:t>
      </w:r>
      <w:r w:rsidRPr="00ED796D">
        <w:rPr>
          <w:rFonts w:ascii="Arial" w:eastAsia="Calibri" w:hAnsi="Arial" w:cs="Arial"/>
          <w:bCs/>
          <w:sz w:val="22"/>
          <w:lang w:eastAsia="en-US"/>
        </w:rPr>
        <w:t>cenę całkowitą netto</w:t>
      </w:r>
      <w:r w:rsidRPr="00ED796D">
        <w:rPr>
          <w:rFonts w:ascii="Arial" w:eastAsia="Calibri" w:hAnsi="Arial" w:cs="Arial"/>
          <w:bCs/>
          <w:color w:val="000000"/>
          <w:sz w:val="22"/>
          <w:lang w:eastAsia="en-US"/>
        </w:rPr>
        <w:t xml:space="preserve">................................. zł. </w:t>
      </w:r>
    </w:p>
    <w:p w:rsidR="00ED796D" w:rsidRPr="00ED796D" w:rsidRDefault="00ED796D" w:rsidP="00ED796D">
      <w:pPr>
        <w:suppressAutoHyphens w:val="0"/>
        <w:spacing w:line="360" w:lineRule="auto"/>
        <w:rPr>
          <w:rFonts w:ascii="Arial" w:eastAsia="Calibri" w:hAnsi="Arial" w:cs="Arial"/>
          <w:bCs/>
          <w:color w:val="000000"/>
          <w:sz w:val="22"/>
          <w:lang w:eastAsia="en-US"/>
        </w:rPr>
      </w:pPr>
      <w:r w:rsidRPr="00ED796D">
        <w:rPr>
          <w:rFonts w:ascii="Arial" w:eastAsia="Calibri" w:hAnsi="Arial" w:cs="Arial"/>
          <w:bCs/>
          <w:color w:val="000000"/>
          <w:sz w:val="22"/>
          <w:lang w:eastAsia="en-US"/>
        </w:rPr>
        <w:t>plus należny podatek VAT w kwocie ....................zł.</w:t>
      </w:r>
    </w:p>
    <w:p w:rsidR="00ED796D" w:rsidRPr="00ED796D" w:rsidRDefault="00ED796D" w:rsidP="00ED796D">
      <w:pPr>
        <w:suppressAutoHyphens w:val="0"/>
        <w:spacing w:line="360" w:lineRule="auto"/>
        <w:rPr>
          <w:rFonts w:ascii="Arial" w:eastAsia="Calibri" w:hAnsi="Arial" w:cs="Arial"/>
          <w:b/>
          <w:bCs/>
          <w:color w:val="000000"/>
          <w:sz w:val="22"/>
          <w:lang w:eastAsia="en-US"/>
        </w:rPr>
      </w:pPr>
      <w:r w:rsidRPr="00ED796D">
        <w:rPr>
          <w:rFonts w:ascii="Arial" w:eastAsia="Calibri" w:hAnsi="Arial" w:cs="Arial"/>
          <w:b/>
          <w:bCs/>
          <w:color w:val="000000"/>
          <w:sz w:val="22"/>
          <w:lang w:eastAsia="en-US"/>
        </w:rPr>
        <w:t>za cenę całkowitą brutto ……………………… zł.</w:t>
      </w:r>
    </w:p>
    <w:p w:rsidR="00ED796D" w:rsidRPr="00ED796D" w:rsidRDefault="00ED796D" w:rsidP="00ED796D">
      <w:pPr>
        <w:suppressAutoHyphens w:val="0"/>
        <w:spacing w:line="360" w:lineRule="auto"/>
        <w:rPr>
          <w:rFonts w:ascii="Arial" w:eastAsia="Calibri" w:hAnsi="Arial" w:cs="Arial"/>
          <w:b/>
          <w:bCs/>
          <w:color w:val="000000"/>
          <w:sz w:val="22"/>
          <w:lang w:eastAsia="en-US"/>
        </w:rPr>
      </w:pPr>
      <w:r w:rsidRPr="00ED796D">
        <w:rPr>
          <w:rFonts w:ascii="Arial" w:eastAsia="Calibri" w:hAnsi="Arial" w:cs="Arial"/>
          <w:b/>
          <w:bCs/>
          <w:color w:val="000000"/>
          <w:sz w:val="22"/>
          <w:lang w:eastAsia="en-US"/>
        </w:rPr>
        <w:t>(słownie……………………………………………………………………………………..... zł.)</w:t>
      </w:r>
    </w:p>
    <w:p w:rsidR="00284E56" w:rsidRPr="00284E56" w:rsidRDefault="00284E56" w:rsidP="00284E56">
      <w:pPr>
        <w:suppressAutoHyphens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284E56" w:rsidRPr="00284E56" w:rsidRDefault="00284E56" w:rsidP="00284E56">
      <w:pPr>
        <w:suppressAutoHyphens w:val="0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284E56" w:rsidRPr="00284E56" w:rsidRDefault="00284E56" w:rsidP="00ED796D">
      <w:pPr>
        <w:suppressAutoHyphens w:val="0"/>
        <w:spacing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84E56">
        <w:rPr>
          <w:rFonts w:ascii="Arial" w:eastAsia="Calibri" w:hAnsi="Arial" w:cs="Arial"/>
          <w:sz w:val="22"/>
          <w:szCs w:val="22"/>
          <w:lang w:eastAsia="en-US"/>
        </w:rPr>
        <w:t>Powyższa cena</w:t>
      </w:r>
      <w:r w:rsidR="00DD4F6D">
        <w:rPr>
          <w:rFonts w:ascii="Arial" w:eastAsia="Calibri" w:hAnsi="Arial" w:cs="Arial"/>
          <w:sz w:val="22"/>
          <w:szCs w:val="22"/>
          <w:lang w:eastAsia="en-US"/>
        </w:rPr>
        <w:t xml:space="preserve"> dla każdej części zamówienia</w:t>
      </w:r>
      <w:r w:rsidRPr="00284E56">
        <w:rPr>
          <w:rFonts w:ascii="Arial" w:eastAsia="Calibri" w:hAnsi="Arial" w:cs="Arial"/>
          <w:sz w:val="22"/>
          <w:szCs w:val="22"/>
          <w:lang w:eastAsia="en-US"/>
        </w:rPr>
        <w:t>, obejmuje pełen zakres zamówienia określony w SIWZ i jest kwotą  ryczałtową .</w:t>
      </w:r>
    </w:p>
    <w:p w:rsidR="00284E56" w:rsidRPr="00284E56" w:rsidRDefault="00284E56" w:rsidP="00ED796D">
      <w:pPr>
        <w:suppressAutoHyphens w:val="0"/>
        <w:spacing w:line="360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284E56">
        <w:rPr>
          <w:rFonts w:ascii="Arial" w:eastAsia="Calibri" w:hAnsi="Arial" w:cs="Arial"/>
          <w:sz w:val="22"/>
          <w:szCs w:val="22"/>
          <w:lang w:eastAsia="en-US"/>
        </w:rPr>
        <w:t>Wykonawca  wy</w:t>
      </w:r>
      <w:r w:rsidR="00DD4F6D">
        <w:rPr>
          <w:rFonts w:ascii="Arial" w:eastAsia="Calibri" w:hAnsi="Arial" w:cs="Arial"/>
          <w:sz w:val="22"/>
          <w:szCs w:val="22"/>
          <w:lang w:eastAsia="en-US"/>
        </w:rPr>
        <w:t>kona przedmiot umowy i przekaże przedmiot</w:t>
      </w:r>
      <w:r w:rsidRPr="00284E56">
        <w:rPr>
          <w:rFonts w:ascii="Arial" w:eastAsia="Calibri" w:hAnsi="Arial" w:cs="Arial"/>
          <w:sz w:val="22"/>
          <w:szCs w:val="22"/>
          <w:lang w:eastAsia="en-US"/>
        </w:rPr>
        <w:t xml:space="preserve"> umowy Zamawiającemu pr</w:t>
      </w:r>
      <w:r w:rsidR="00ED796D">
        <w:rPr>
          <w:rFonts w:ascii="Arial" w:eastAsia="Calibri" w:hAnsi="Arial" w:cs="Arial"/>
          <w:sz w:val="22"/>
          <w:szCs w:val="22"/>
          <w:lang w:eastAsia="en-US"/>
        </w:rPr>
        <w:t>otokólarnie najpóźniej do  dnia</w:t>
      </w:r>
      <w:r w:rsidRPr="00284E56">
        <w:rPr>
          <w:rFonts w:ascii="Arial" w:eastAsia="Calibri" w:hAnsi="Arial" w:cs="Arial"/>
          <w:sz w:val="22"/>
          <w:szCs w:val="22"/>
          <w:lang w:eastAsia="en-US"/>
        </w:rPr>
        <w:t xml:space="preserve">  </w:t>
      </w:r>
      <w:r w:rsidR="00DD4F6D">
        <w:rPr>
          <w:rFonts w:ascii="Arial" w:eastAsia="Calibri" w:hAnsi="Arial" w:cs="Arial"/>
          <w:b/>
          <w:sz w:val="22"/>
          <w:szCs w:val="22"/>
          <w:lang w:eastAsia="en-US"/>
        </w:rPr>
        <w:t>12.</w:t>
      </w:r>
      <w:r w:rsidRPr="00ED796D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ED796D">
        <w:rPr>
          <w:rFonts w:ascii="Arial" w:eastAsia="Calibri" w:hAnsi="Arial" w:cs="Arial"/>
          <w:b/>
          <w:sz w:val="22"/>
          <w:szCs w:val="22"/>
          <w:lang w:eastAsia="en-US"/>
        </w:rPr>
        <w:t>grudnia</w:t>
      </w:r>
      <w:r w:rsidRPr="00284E56">
        <w:rPr>
          <w:rFonts w:ascii="Arial" w:eastAsia="Calibri" w:hAnsi="Arial" w:cs="Arial"/>
          <w:b/>
          <w:sz w:val="22"/>
          <w:szCs w:val="22"/>
          <w:lang w:eastAsia="en-US"/>
        </w:rPr>
        <w:t xml:space="preserve"> 2014r .</w:t>
      </w:r>
    </w:p>
    <w:p w:rsidR="00284E56" w:rsidRPr="00284E56" w:rsidRDefault="00284E56" w:rsidP="00284E56">
      <w:pPr>
        <w:suppressAutoHyphens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284E56" w:rsidRPr="00284E56" w:rsidRDefault="00284E56" w:rsidP="00284E56">
      <w:pPr>
        <w:suppressAutoHyphens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84E56">
        <w:rPr>
          <w:rFonts w:ascii="Arial" w:eastAsia="Calibri" w:hAnsi="Arial" w:cs="Arial"/>
          <w:sz w:val="22"/>
          <w:szCs w:val="22"/>
          <w:lang w:eastAsia="en-US"/>
        </w:rPr>
        <w:t>Jednocześnie oświadczamy, że:</w:t>
      </w:r>
    </w:p>
    <w:p w:rsidR="00284E56" w:rsidRPr="00284E56" w:rsidRDefault="00284E56" w:rsidP="00284E56">
      <w:pPr>
        <w:numPr>
          <w:ilvl w:val="0"/>
          <w:numId w:val="26"/>
        </w:numPr>
        <w:suppressAutoHyphens w:val="0"/>
        <w:spacing w:after="200" w:line="276" w:lineRule="auto"/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84E56">
        <w:rPr>
          <w:rFonts w:ascii="Arial" w:eastAsia="Calibri" w:hAnsi="Arial" w:cs="Arial"/>
          <w:sz w:val="22"/>
          <w:szCs w:val="22"/>
          <w:lang w:eastAsia="en-US"/>
        </w:rPr>
        <w:t>zapoznaliśmy się z treścią SIWZ, dokumentacją projektową oraz wzorem umowy i uznajemy się za związanych określonymi w nich zasadami postępowania,</w:t>
      </w:r>
    </w:p>
    <w:p w:rsidR="00284E56" w:rsidRPr="00284E56" w:rsidRDefault="00284E56" w:rsidP="00284E56">
      <w:pPr>
        <w:numPr>
          <w:ilvl w:val="0"/>
          <w:numId w:val="26"/>
        </w:numPr>
        <w:suppressAutoHyphens w:val="0"/>
        <w:spacing w:after="200" w:line="276" w:lineRule="auto"/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84E56">
        <w:rPr>
          <w:rFonts w:ascii="Arial" w:eastAsia="Calibri" w:hAnsi="Arial" w:cs="Arial"/>
          <w:sz w:val="22"/>
          <w:szCs w:val="22"/>
          <w:lang w:eastAsia="en-US"/>
        </w:rPr>
        <w:t>uzyskaliśmy niezbędne informacje do przygotowania oferty,</w:t>
      </w:r>
    </w:p>
    <w:p w:rsidR="00284E56" w:rsidRPr="00284E56" w:rsidRDefault="00284E56" w:rsidP="00284E56">
      <w:pPr>
        <w:numPr>
          <w:ilvl w:val="0"/>
          <w:numId w:val="26"/>
        </w:numPr>
        <w:suppressAutoHyphens w:val="0"/>
        <w:spacing w:after="200" w:line="276" w:lineRule="auto"/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84E56">
        <w:rPr>
          <w:rFonts w:ascii="Arial" w:eastAsia="Calibri" w:hAnsi="Arial" w:cs="Arial"/>
          <w:sz w:val="22"/>
          <w:szCs w:val="22"/>
          <w:lang w:eastAsia="en-US"/>
        </w:rPr>
        <w:t>oferta nie zawiera/ zawiera* (właściwe podkreślić) informacji stanowiących tajemnicę przedsiębiorstwa w rozumieniu przepisów o zwalczaniu nie uczciwej konkurencji. Informacje takie zawarte są w następujących dokumentach:</w:t>
      </w:r>
    </w:p>
    <w:p w:rsidR="00284E56" w:rsidRPr="00284E56" w:rsidRDefault="00284E56" w:rsidP="00284E56">
      <w:pPr>
        <w:suppressAutoHyphens w:val="0"/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84E56">
        <w:rPr>
          <w:rFonts w:ascii="Arial" w:eastAsia="Calibri" w:hAnsi="Arial" w:cs="Arial"/>
          <w:sz w:val="22"/>
          <w:szCs w:val="22"/>
          <w:lang w:eastAsia="en-US"/>
        </w:rPr>
        <w:lastRenderedPageBreak/>
        <w:t>- ……………………………………………………………………………</w:t>
      </w:r>
    </w:p>
    <w:p w:rsidR="00284E56" w:rsidRPr="00284E56" w:rsidRDefault="00284E56" w:rsidP="00284E56">
      <w:pPr>
        <w:suppressAutoHyphens w:val="0"/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84E56">
        <w:rPr>
          <w:rFonts w:ascii="Arial" w:eastAsia="Calibri" w:hAnsi="Arial" w:cs="Arial"/>
          <w:sz w:val="22"/>
          <w:szCs w:val="22"/>
          <w:lang w:eastAsia="en-US"/>
        </w:rPr>
        <w:t>- ……………………………………………………………………………</w:t>
      </w:r>
    </w:p>
    <w:p w:rsidR="00284E56" w:rsidRPr="00284E56" w:rsidRDefault="00284E56" w:rsidP="00284E56">
      <w:pPr>
        <w:suppressAutoHyphens w:val="0"/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84E56">
        <w:rPr>
          <w:rFonts w:ascii="Arial" w:eastAsia="Calibri" w:hAnsi="Arial" w:cs="Arial"/>
          <w:sz w:val="22"/>
          <w:szCs w:val="22"/>
          <w:lang w:eastAsia="en-US"/>
        </w:rPr>
        <w:t>- ……………………………………………………………………………</w:t>
      </w:r>
    </w:p>
    <w:p w:rsidR="00284E56" w:rsidRPr="00284E56" w:rsidRDefault="00284E56" w:rsidP="00284E56">
      <w:pPr>
        <w:numPr>
          <w:ilvl w:val="0"/>
          <w:numId w:val="26"/>
        </w:numPr>
        <w:suppressAutoHyphens w:val="0"/>
        <w:spacing w:after="200" w:line="276" w:lineRule="auto"/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84E56">
        <w:rPr>
          <w:rFonts w:ascii="Arial" w:eastAsia="Calibri" w:hAnsi="Arial" w:cs="Arial"/>
          <w:sz w:val="22"/>
          <w:szCs w:val="22"/>
          <w:lang w:eastAsia="en-US"/>
        </w:rPr>
        <w:t>uważamy się za związanych niniejszą ofertą przez okres 30 dni od upływu terminu składania ofert.</w:t>
      </w:r>
    </w:p>
    <w:p w:rsidR="00284E56" w:rsidRPr="00284E56" w:rsidRDefault="00284E56" w:rsidP="00284E56">
      <w:pPr>
        <w:numPr>
          <w:ilvl w:val="0"/>
          <w:numId w:val="26"/>
        </w:numPr>
        <w:suppressAutoHyphens w:val="0"/>
        <w:spacing w:after="200" w:line="276" w:lineRule="auto"/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84E56">
        <w:rPr>
          <w:rFonts w:ascii="Arial" w:eastAsia="Calibri" w:hAnsi="Arial" w:cs="Arial"/>
          <w:sz w:val="22"/>
          <w:szCs w:val="22"/>
          <w:lang w:eastAsia="en-US"/>
        </w:rPr>
        <w:t xml:space="preserve">zobowiązujemy się do udzielenia gwarancji jakości na całość robót na okres …. miesięcy i … miesięcy na dostarczone materiały, urządzenia i sprzęt. </w:t>
      </w:r>
    </w:p>
    <w:p w:rsidR="00284E56" w:rsidRPr="00284E56" w:rsidRDefault="00284E56" w:rsidP="00284E56">
      <w:pPr>
        <w:numPr>
          <w:ilvl w:val="0"/>
          <w:numId w:val="26"/>
        </w:numPr>
        <w:suppressAutoHyphens w:val="0"/>
        <w:spacing w:after="200" w:line="276" w:lineRule="auto"/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84E56">
        <w:rPr>
          <w:rFonts w:ascii="Arial" w:eastAsia="Calibri" w:hAnsi="Arial" w:cs="Arial"/>
          <w:sz w:val="22"/>
          <w:szCs w:val="22"/>
          <w:lang w:eastAsia="en-US"/>
        </w:rPr>
        <w:t>w przypadku wybrania naszej oferty jako najkorzystniejszej zobowiązujemy się do podpisania umowy na warunkach zawartych w SIWZ, i stanowiącej  załącznik  do SIWZ w miejscu i terminie wskazanym przez Zamawiającego.</w:t>
      </w:r>
    </w:p>
    <w:p w:rsidR="00284E56" w:rsidRPr="00284E56" w:rsidRDefault="00284E56" w:rsidP="00284E56">
      <w:pPr>
        <w:numPr>
          <w:ilvl w:val="0"/>
          <w:numId w:val="26"/>
        </w:numPr>
        <w:suppressAutoHyphens w:val="0"/>
        <w:spacing w:after="200" w:line="276" w:lineRule="auto"/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84E56">
        <w:rPr>
          <w:rFonts w:ascii="Arial" w:eastAsia="Calibri" w:hAnsi="Arial" w:cs="Arial"/>
          <w:sz w:val="22"/>
          <w:szCs w:val="22"/>
          <w:lang w:eastAsia="en-US"/>
        </w:rPr>
        <w:t>zamierzamy / nie zamierzamy* powierzyć wykonanie części zamówienia podwykonawcom.</w:t>
      </w:r>
    </w:p>
    <w:p w:rsidR="00284E56" w:rsidRPr="00284E56" w:rsidRDefault="00284E56" w:rsidP="00284E56">
      <w:pPr>
        <w:suppressAutoHyphens w:val="0"/>
        <w:ind w:firstLine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84E56">
        <w:rPr>
          <w:rFonts w:ascii="Arial" w:eastAsia="Calibri" w:hAnsi="Arial" w:cs="Arial"/>
          <w:sz w:val="22"/>
          <w:szCs w:val="22"/>
          <w:lang w:eastAsia="en-US"/>
        </w:rPr>
        <w:t>* niepotrzebne skreślić</w:t>
      </w:r>
    </w:p>
    <w:p w:rsidR="00284E56" w:rsidRPr="00284E56" w:rsidRDefault="00284E56" w:rsidP="00284E56">
      <w:pPr>
        <w:suppressAutoHyphens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284E56" w:rsidRPr="00284E56" w:rsidRDefault="00284E56" w:rsidP="00284E56">
      <w:pPr>
        <w:suppressAutoHyphens w:val="0"/>
        <w:ind w:firstLine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84E56">
        <w:rPr>
          <w:rFonts w:ascii="Arial" w:eastAsia="Calibri" w:hAnsi="Arial" w:cs="Arial"/>
          <w:sz w:val="22"/>
          <w:szCs w:val="22"/>
          <w:lang w:eastAsia="en-US"/>
        </w:rPr>
        <w:t>Opis części zamówienia przewidzianej do wykonania przez podwykonawcę:</w:t>
      </w:r>
    </w:p>
    <w:tbl>
      <w:tblPr>
        <w:tblW w:w="9374" w:type="dxa"/>
        <w:tblInd w:w="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6"/>
        <w:gridCol w:w="2409"/>
        <w:gridCol w:w="2410"/>
        <w:gridCol w:w="3969"/>
      </w:tblGrid>
      <w:tr w:rsidR="00284E56" w:rsidRPr="00284E56" w:rsidTr="00140D3A">
        <w:trPr>
          <w:cantSplit/>
          <w:trHeight w:val="585"/>
        </w:trPr>
        <w:tc>
          <w:tcPr>
            <w:tcW w:w="586" w:type="dxa"/>
            <w:vAlign w:val="center"/>
          </w:tcPr>
          <w:p w:rsidR="00284E56" w:rsidRPr="00284E56" w:rsidRDefault="00284E56" w:rsidP="00284E56">
            <w:pPr>
              <w:suppressAutoHyphens w:val="0"/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84E56">
              <w:rPr>
                <w:rFonts w:ascii="Arial" w:eastAsia="Calibri" w:hAnsi="Arial" w:cs="Arial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2409" w:type="dxa"/>
            <w:vAlign w:val="center"/>
          </w:tcPr>
          <w:p w:rsidR="00284E56" w:rsidRPr="00284E56" w:rsidRDefault="00284E56" w:rsidP="00284E56">
            <w:pPr>
              <w:suppressAutoHyphens w:val="0"/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84E5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Nazwa podwykonawcy</w:t>
            </w:r>
          </w:p>
        </w:tc>
        <w:tc>
          <w:tcPr>
            <w:tcW w:w="2410" w:type="dxa"/>
            <w:vAlign w:val="center"/>
          </w:tcPr>
          <w:p w:rsidR="00284E56" w:rsidRPr="00284E56" w:rsidRDefault="00284E56" w:rsidP="00284E56">
            <w:pPr>
              <w:suppressAutoHyphens w:val="0"/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84E56">
              <w:rPr>
                <w:rFonts w:ascii="Arial" w:eastAsia="Calibri" w:hAnsi="Arial" w:cs="Arial"/>
                <w:sz w:val="22"/>
                <w:szCs w:val="22"/>
                <w:lang w:eastAsia="en-US"/>
              </w:rPr>
              <w:t>Adres podwykonawcy</w:t>
            </w:r>
          </w:p>
        </w:tc>
        <w:tc>
          <w:tcPr>
            <w:tcW w:w="3969" w:type="dxa"/>
          </w:tcPr>
          <w:p w:rsidR="00284E56" w:rsidRPr="00284E56" w:rsidRDefault="00284E56" w:rsidP="00284E56">
            <w:pPr>
              <w:suppressAutoHyphens w:val="0"/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84E5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Rodzaj części zamówienia przewidzianej do wykonania przez podwykonawcę </w:t>
            </w:r>
          </w:p>
        </w:tc>
      </w:tr>
      <w:tr w:rsidR="00284E56" w:rsidRPr="00284E56" w:rsidTr="00140D3A">
        <w:trPr>
          <w:cantSplit/>
        </w:trPr>
        <w:tc>
          <w:tcPr>
            <w:tcW w:w="586" w:type="dxa"/>
            <w:vAlign w:val="center"/>
          </w:tcPr>
          <w:p w:rsidR="00284E56" w:rsidRPr="00284E56" w:rsidRDefault="00284E56" w:rsidP="00284E56">
            <w:p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84E56">
              <w:rPr>
                <w:rFonts w:ascii="Arial" w:eastAsia="Calibri" w:hAnsi="Arial" w:cs="Arial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409" w:type="dxa"/>
            <w:vAlign w:val="center"/>
          </w:tcPr>
          <w:p w:rsidR="00284E56" w:rsidRPr="00284E56" w:rsidRDefault="00284E56" w:rsidP="00284E56">
            <w:p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:rsidR="00284E56" w:rsidRPr="00284E56" w:rsidRDefault="00284E56" w:rsidP="00284E56">
            <w:p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</w:tcPr>
          <w:p w:rsidR="00284E56" w:rsidRPr="00284E56" w:rsidRDefault="00284E56" w:rsidP="00284E56">
            <w:p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84E56" w:rsidRPr="00284E56" w:rsidTr="00140D3A">
        <w:trPr>
          <w:cantSplit/>
        </w:trPr>
        <w:tc>
          <w:tcPr>
            <w:tcW w:w="586" w:type="dxa"/>
            <w:vAlign w:val="center"/>
          </w:tcPr>
          <w:p w:rsidR="00284E56" w:rsidRPr="00284E56" w:rsidRDefault="00284E56" w:rsidP="00284E56">
            <w:p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84E56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409" w:type="dxa"/>
            <w:vAlign w:val="center"/>
          </w:tcPr>
          <w:p w:rsidR="00284E56" w:rsidRPr="00284E56" w:rsidRDefault="00284E56" w:rsidP="00284E56">
            <w:p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:rsidR="00284E56" w:rsidRPr="00284E56" w:rsidRDefault="00284E56" w:rsidP="00284E56">
            <w:p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</w:tcPr>
          <w:p w:rsidR="00284E56" w:rsidRPr="00284E56" w:rsidRDefault="00284E56" w:rsidP="00284E56">
            <w:p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84E56" w:rsidRPr="00284E56" w:rsidTr="00140D3A">
        <w:trPr>
          <w:cantSplit/>
        </w:trPr>
        <w:tc>
          <w:tcPr>
            <w:tcW w:w="586" w:type="dxa"/>
            <w:vAlign w:val="center"/>
          </w:tcPr>
          <w:p w:rsidR="00284E56" w:rsidRPr="00284E56" w:rsidRDefault="00284E56" w:rsidP="00284E56">
            <w:p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84E56">
              <w:rPr>
                <w:rFonts w:ascii="Arial" w:eastAsia="Calibri" w:hAnsi="Arial" w:cs="Arial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2409" w:type="dxa"/>
            <w:vAlign w:val="center"/>
          </w:tcPr>
          <w:p w:rsidR="00284E56" w:rsidRPr="00284E56" w:rsidRDefault="00284E56" w:rsidP="00284E56">
            <w:p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:rsidR="00284E56" w:rsidRPr="00284E56" w:rsidRDefault="00284E56" w:rsidP="00284E56">
            <w:p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</w:tcPr>
          <w:p w:rsidR="00284E56" w:rsidRPr="00284E56" w:rsidRDefault="00284E56" w:rsidP="00284E56">
            <w:p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284E56" w:rsidRPr="00284E56" w:rsidRDefault="00284E56" w:rsidP="00284E56">
      <w:pPr>
        <w:suppressAutoHyphens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284E56" w:rsidRPr="00284E56" w:rsidRDefault="00284E56" w:rsidP="00284E56">
      <w:pPr>
        <w:numPr>
          <w:ilvl w:val="0"/>
          <w:numId w:val="26"/>
        </w:numPr>
        <w:suppressAutoHyphens w:val="0"/>
        <w:spacing w:before="60" w:after="200" w:line="276" w:lineRule="auto"/>
        <w:ind w:left="426" w:hanging="426"/>
        <w:jc w:val="both"/>
        <w:rPr>
          <w:rFonts w:ascii="Arial" w:hAnsi="Arial" w:cs="Arial"/>
          <w:sz w:val="22"/>
          <w:szCs w:val="22"/>
          <w:lang w:val="x-none" w:eastAsia="x-none"/>
        </w:rPr>
      </w:pPr>
      <w:r w:rsidRPr="00284E56">
        <w:rPr>
          <w:rFonts w:ascii="Arial" w:hAnsi="Arial" w:cs="Arial"/>
          <w:sz w:val="22"/>
          <w:szCs w:val="22"/>
          <w:lang w:val="x-none" w:eastAsia="x-none"/>
        </w:rPr>
        <w:t xml:space="preserve">składam(y) niniejszą ofertę </w:t>
      </w:r>
      <w:r w:rsidRPr="00284E56">
        <w:rPr>
          <w:rFonts w:ascii="Arial" w:hAnsi="Arial" w:cs="Arial"/>
          <w:b/>
          <w:sz w:val="22"/>
          <w:szCs w:val="22"/>
          <w:lang w:val="x-none" w:eastAsia="x-none"/>
        </w:rPr>
        <w:t>we własnym imieniu*</w:t>
      </w:r>
      <w:r w:rsidRPr="00284E56">
        <w:rPr>
          <w:rFonts w:ascii="Arial" w:hAnsi="Arial" w:cs="Arial"/>
          <w:sz w:val="22"/>
          <w:szCs w:val="22"/>
          <w:lang w:val="x-none" w:eastAsia="x-none"/>
        </w:rPr>
        <w:t xml:space="preserve"> / </w:t>
      </w:r>
      <w:r w:rsidRPr="00284E56">
        <w:rPr>
          <w:rFonts w:ascii="Arial" w:hAnsi="Arial" w:cs="Arial"/>
          <w:b/>
          <w:sz w:val="22"/>
          <w:szCs w:val="22"/>
          <w:lang w:val="x-none" w:eastAsia="x-none"/>
        </w:rPr>
        <w:t>jako Wykonawcy wspólnie ubiegający się o udzielenie zamówienia (np. konsorcjum, spółka cywilna)</w:t>
      </w:r>
      <w:r w:rsidRPr="00284E56">
        <w:rPr>
          <w:rFonts w:ascii="Arial" w:hAnsi="Arial" w:cs="Arial"/>
          <w:sz w:val="22"/>
          <w:szCs w:val="22"/>
          <w:lang w:val="x-none" w:eastAsia="x-none"/>
        </w:rPr>
        <w:t>,</w:t>
      </w:r>
    </w:p>
    <w:p w:rsidR="00284E56" w:rsidRPr="00284E56" w:rsidRDefault="00284E56" w:rsidP="00284E56">
      <w:pPr>
        <w:suppressAutoHyphens w:val="0"/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84E56">
        <w:rPr>
          <w:rFonts w:ascii="Arial" w:eastAsia="Calibri" w:hAnsi="Arial" w:cs="Arial"/>
          <w:sz w:val="22"/>
          <w:szCs w:val="22"/>
          <w:lang w:eastAsia="en-US"/>
        </w:rPr>
        <w:t>* niepotrzebne skreślić</w:t>
      </w:r>
    </w:p>
    <w:p w:rsidR="00284E56" w:rsidRPr="00284E56" w:rsidRDefault="00284E56" w:rsidP="00284E56">
      <w:pPr>
        <w:suppressAutoHyphens w:val="0"/>
        <w:spacing w:before="60"/>
        <w:ind w:left="426"/>
        <w:jc w:val="both"/>
        <w:rPr>
          <w:rFonts w:ascii="Arial" w:hAnsi="Arial" w:cs="Arial"/>
          <w:szCs w:val="20"/>
          <w:lang w:val="x-none" w:eastAsia="x-none"/>
        </w:rPr>
      </w:pPr>
      <w:r w:rsidRPr="00284E56">
        <w:rPr>
          <w:rFonts w:ascii="Arial" w:hAnsi="Arial" w:cs="Arial"/>
          <w:sz w:val="22"/>
          <w:szCs w:val="22"/>
          <w:lang w:val="x-none" w:eastAsia="x-none"/>
        </w:rPr>
        <w:t xml:space="preserve"> Niniejsza oferta zostaje złożona przez</w:t>
      </w:r>
      <w:r w:rsidRPr="00284E56">
        <w:rPr>
          <w:rFonts w:ascii="Arial" w:hAnsi="Arial" w:cs="Arial"/>
          <w:szCs w:val="20"/>
          <w:lang w:val="x-none" w:eastAsia="x-none"/>
        </w:rPr>
        <w:t>:</w:t>
      </w:r>
      <w:r w:rsidRPr="00284E56">
        <w:rPr>
          <w:rFonts w:ascii="Arial" w:hAnsi="Arial" w:cs="Arial"/>
          <w:sz w:val="22"/>
          <w:szCs w:val="22"/>
          <w:lang w:val="x-none" w:eastAsia="x-none"/>
        </w:rPr>
        <w:t xml:space="preserve"> </w:t>
      </w:r>
    </w:p>
    <w:p w:rsidR="00284E56" w:rsidRPr="00284E56" w:rsidRDefault="00284E56" w:rsidP="00284E56">
      <w:pPr>
        <w:suppressAutoHyphens w:val="0"/>
        <w:ind w:left="709"/>
        <w:jc w:val="both"/>
        <w:rPr>
          <w:rFonts w:ascii="Arial" w:eastAsia="Calibri" w:hAnsi="Arial" w:cs="Arial"/>
          <w:sz w:val="12"/>
          <w:szCs w:val="22"/>
          <w:vertAlign w:val="superscript"/>
          <w:lang w:eastAsia="en-US"/>
        </w:rPr>
      </w:pPr>
      <w:r w:rsidRPr="00284E56">
        <w:rPr>
          <w:rFonts w:ascii="Arial" w:eastAsia="Calibri" w:hAnsi="Arial" w:cs="Arial"/>
          <w:sz w:val="12"/>
          <w:szCs w:val="22"/>
          <w:lang w:eastAsia="en-US"/>
        </w:rPr>
        <w:t>(wypełnić tylko w przypadku składania wspólnej oferty):</w:t>
      </w:r>
      <w:r w:rsidRPr="00284E56">
        <w:rPr>
          <w:rFonts w:ascii="Arial" w:eastAsia="Calibri" w:hAnsi="Arial" w:cs="Arial"/>
          <w:sz w:val="12"/>
          <w:szCs w:val="22"/>
          <w:vertAlign w:val="superscript"/>
          <w:lang w:eastAsia="en-US"/>
        </w:rPr>
        <w:t xml:space="preserve"> </w:t>
      </w:r>
    </w:p>
    <w:p w:rsidR="00284E56" w:rsidRPr="00284E56" w:rsidRDefault="00284E56" w:rsidP="00284E56">
      <w:pPr>
        <w:suppressAutoHyphens w:val="0"/>
        <w:ind w:left="709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284E56">
        <w:rPr>
          <w:rFonts w:ascii="Arial" w:eastAsia="Calibri" w:hAnsi="Arial" w:cs="Arial"/>
          <w:sz w:val="22"/>
          <w:szCs w:val="22"/>
          <w:lang w:eastAsia="en-US"/>
        </w:rPr>
        <w:tab/>
      </w:r>
      <w:r w:rsidRPr="00284E56">
        <w:rPr>
          <w:rFonts w:ascii="Arial" w:eastAsia="Calibri" w:hAnsi="Arial" w:cs="Arial"/>
          <w:sz w:val="22"/>
          <w:szCs w:val="22"/>
          <w:lang w:eastAsia="en-US"/>
        </w:rPr>
        <w:tab/>
      </w:r>
      <w:r w:rsidRPr="00284E56">
        <w:rPr>
          <w:rFonts w:ascii="Arial" w:eastAsia="Calibri" w:hAnsi="Arial" w:cs="Arial"/>
          <w:sz w:val="22"/>
          <w:szCs w:val="22"/>
          <w:lang w:eastAsia="en-US"/>
        </w:rPr>
        <w:tab/>
      </w:r>
      <w:r w:rsidRPr="00284E56">
        <w:rPr>
          <w:rFonts w:ascii="Arial" w:eastAsia="Calibri" w:hAnsi="Arial" w:cs="Arial"/>
          <w:sz w:val="22"/>
          <w:szCs w:val="22"/>
          <w:lang w:eastAsia="en-US"/>
        </w:rPr>
        <w:tab/>
      </w:r>
    </w:p>
    <w:tbl>
      <w:tblPr>
        <w:tblW w:w="9143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5170"/>
        <w:gridCol w:w="3123"/>
      </w:tblGrid>
      <w:tr w:rsidR="00284E56" w:rsidRPr="00284E56" w:rsidTr="00140D3A">
        <w:trPr>
          <w:cantSplit/>
        </w:trPr>
        <w:tc>
          <w:tcPr>
            <w:tcW w:w="850" w:type="dxa"/>
          </w:tcPr>
          <w:p w:rsidR="00284E56" w:rsidRPr="00284E56" w:rsidRDefault="00284E56" w:rsidP="00284E56">
            <w:pPr>
              <w:suppressAutoHyphens w:val="0"/>
              <w:spacing w:after="200"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84E56">
              <w:rPr>
                <w:rFonts w:ascii="Arial" w:eastAsia="Calibri" w:hAnsi="Arial" w:cs="Arial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5170" w:type="dxa"/>
          </w:tcPr>
          <w:p w:rsidR="00284E56" w:rsidRPr="00284E56" w:rsidRDefault="00284E56" w:rsidP="00284E56">
            <w:pPr>
              <w:suppressAutoHyphens w:val="0"/>
              <w:spacing w:after="200"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84E5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Nazwa Wykonawcy(ów)</w:t>
            </w:r>
          </w:p>
        </w:tc>
        <w:tc>
          <w:tcPr>
            <w:tcW w:w="3123" w:type="dxa"/>
          </w:tcPr>
          <w:p w:rsidR="00284E56" w:rsidRPr="00284E56" w:rsidRDefault="00284E56" w:rsidP="00284E56">
            <w:pPr>
              <w:suppressAutoHyphens w:val="0"/>
              <w:spacing w:after="200"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84E56">
              <w:rPr>
                <w:rFonts w:ascii="Arial" w:eastAsia="Calibri" w:hAnsi="Arial" w:cs="Arial"/>
                <w:sz w:val="22"/>
                <w:szCs w:val="22"/>
                <w:lang w:eastAsia="en-US"/>
              </w:rPr>
              <w:t>Adres(y) Wykonawcy(ów)</w:t>
            </w:r>
          </w:p>
        </w:tc>
      </w:tr>
      <w:tr w:rsidR="00284E56" w:rsidRPr="00284E56" w:rsidTr="00140D3A">
        <w:trPr>
          <w:cantSplit/>
          <w:trHeight w:val="334"/>
        </w:trPr>
        <w:tc>
          <w:tcPr>
            <w:tcW w:w="850" w:type="dxa"/>
          </w:tcPr>
          <w:p w:rsidR="00284E56" w:rsidRPr="00284E56" w:rsidRDefault="00284E56" w:rsidP="00284E56">
            <w:pPr>
              <w:suppressAutoHyphens w:val="0"/>
              <w:spacing w:line="360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84E56">
              <w:rPr>
                <w:rFonts w:ascii="Arial" w:eastAsia="Calibri" w:hAnsi="Arial" w:cs="Arial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5170" w:type="dxa"/>
          </w:tcPr>
          <w:p w:rsidR="00284E56" w:rsidRPr="00284E56" w:rsidRDefault="00284E56" w:rsidP="00284E56">
            <w:pPr>
              <w:suppressAutoHyphens w:val="0"/>
              <w:spacing w:line="360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23" w:type="dxa"/>
          </w:tcPr>
          <w:p w:rsidR="00284E56" w:rsidRPr="00284E56" w:rsidRDefault="00284E56" w:rsidP="00284E56">
            <w:pPr>
              <w:suppressAutoHyphens w:val="0"/>
              <w:spacing w:line="360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84E56" w:rsidRPr="00284E56" w:rsidTr="00140D3A">
        <w:trPr>
          <w:cantSplit/>
        </w:trPr>
        <w:tc>
          <w:tcPr>
            <w:tcW w:w="850" w:type="dxa"/>
          </w:tcPr>
          <w:p w:rsidR="00284E56" w:rsidRPr="00284E56" w:rsidRDefault="00284E56" w:rsidP="00284E56">
            <w:pPr>
              <w:suppressAutoHyphens w:val="0"/>
              <w:spacing w:line="360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84E5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 </w:t>
            </w:r>
          </w:p>
        </w:tc>
        <w:tc>
          <w:tcPr>
            <w:tcW w:w="5170" w:type="dxa"/>
          </w:tcPr>
          <w:p w:rsidR="00284E56" w:rsidRPr="00284E56" w:rsidRDefault="00284E56" w:rsidP="00284E56">
            <w:pPr>
              <w:suppressAutoHyphens w:val="0"/>
              <w:spacing w:line="360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23" w:type="dxa"/>
          </w:tcPr>
          <w:p w:rsidR="00284E56" w:rsidRPr="00284E56" w:rsidRDefault="00284E56" w:rsidP="00284E56">
            <w:pPr>
              <w:suppressAutoHyphens w:val="0"/>
              <w:spacing w:line="360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284E56" w:rsidRPr="00284E56" w:rsidTr="00140D3A">
        <w:trPr>
          <w:cantSplit/>
        </w:trPr>
        <w:tc>
          <w:tcPr>
            <w:tcW w:w="850" w:type="dxa"/>
          </w:tcPr>
          <w:p w:rsidR="00284E56" w:rsidRPr="00284E56" w:rsidRDefault="00284E56" w:rsidP="00284E56">
            <w:pPr>
              <w:suppressAutoHyphens w:val="0"/>
              <w:spacing w:line="360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84E5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3 </w:t>
            </w:r>
          </w:p>
        </w:tc>
        <w:tc>
          <w:tcPr>
            <w:tcW w:w="5170" w:type="dxa"/>
          </w:tcPr>
          <w:p w:rsidR="00284E56" w:rsidRPr="00284E56" w:rsidRDefault="00284E56" w:rsidP="00284E56">
            <w:pPr>
              <w:suppressAutoHyphens w:val="0"/>
              <w:spacing w:line="360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23" w:type="dxa"/>
          </w:tcPr>
          <w:p w:rsidR="00284E56" w:rsidRPr="00284E56" w:rsidRDefault="00284E56" w:rsidP="00284E56">
            <w:pPr>
              <w:suppressAutoHyphens w:val="0"/>
              <w:spacing w:line="360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284E56" w:rsidRPr="00284E56" w:rsidRDefault="00284E56" w:rsidP="00284E56">
      <w:pPr>
        <w:suppressAutoHyphens w:val="0"/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284E56" w:rsidRPr="00284E56" w:rsidRDefault="00284E56" w:rsidP="00284E56">
      <w:pPr>
        <w:numPr>
          <w:ilvl w:val="0"/>
          <w:numId w:val="26"/>
        </w:numPr>
        <w:suppressAutoHyphens w:val="0"/>
        <w:spacing w:after="200" w:line="276" w:lineRule="auto"/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84E56">
        <w:rPr>
          <w:rFonts w:ascii="Arial" w:eastAsia="Calibri" w:hAnsi="Arial" w:cs="Arial"/>
          <w:sz w:val="22"/>
          <w:szCs w:val="22"/>
          <w:lang w:eastAsia="en-US"/>
        </w:rPr>
        <w:t>Integralną częścią niniejszej oferty są następujące dokumenty i załączniki:</w:t>
      </w:r>
    </w:p>
    <w:p w:rsidR="00284E56" w:rsidRPr="00284E56" w:rsidRDefault="00284E56" w:rsidP="00284E56">
      <w:pPr>
        <w:suppressAutoHyphens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84E56">
        <w:rPr>
          <w:rFonts w:ascii="Arial" w:eastAsia="Calibri" w:hAnsi="Arial" w:cs="Arial"/>
          <w:sz w:val="22"/>
          <w:szCs w:val="22"/>
          <w:lang w:eastAsia="en-US"/>
        </w:rPr>
        <w:t>- oświadczenie  Wykonawcy na podstawie art. 22 ust. 1 pkt. 1-4 ustawy</w:t>
      </w:r>
    </w:p>
    <w:p w:rsidR="00284E56" w:rsidRPr="00284E56" w:rsidRDefault="00284E56" w:rsidP="00284E56">
      <w:pPr>
        <w:tabs>
          <w:tab w:val="left" w:pos="7230"/>
        </w:tabs>
        <w:suppressAutoHyphens w:val="0"/>
        <w:ind w:firstLine="142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84E56">
        <w:rPr>
          <w:rFonts w:ascii="Arial" w:eastAsia="Calibri" w:hAnsi="Arial" w:cs="Arial"/>
          <w:sz w:val="22"/>
          <w:szCs w:val="22"/>
          <w:lang w:eastAsia="en-US"/>
        </w:rPr>
        <w:t>Prawo zamówień publicznych</w:t>
      </w:r>
      <w:r w:rsidRPr="00284E56">
        <w:rPr>
          <w:rFonts w:ascii="Arial" w:eastAsia="Calibri" w:hAnsi="Arial" w:cs="Arial"/>
          <w:sz w:val="22"/>
          <w:szCs w:val="22"/>
          <w:lang w:eastAsia="en-US"/>
        </w:rPr>
        <w:tab/>
        <w:t>str. ………. oferty,</w:t>
      </w:r>
    </w:p>
    <w:p w:rsidR="00284E56" w:rsidRPr="00284E56" w:rsidRDefault="00284E56" w:rsidP="00284E56">
      <w:pPr>
        <w:suppressAutoHyphens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84E56">
        <w:rPr>
          <w:rFonts w:ascii="Arial" w:eastAsia="Calibri" w:hAnsi="Arial" w:cs="Arial"/>
          <w:sz w:val="22"/>
          <w:szCs w:val="22"/>
          <w:lang w:eastAsia="en-US"/>
        </w:rPr>
        <w:t xml:space="preserve">- oświadczenie Wykonawcy na podstawie art. 24 ustawy </w:t>
      </w:r>
    </w:p>
    <w:p w:rsidR="00284E56" w:rsidRPr="00284E56" w:rsidRDefault="00284E56" w:rsidP="00284E56">
      <w:pPr>
        <w:tabs>
          <w:tab w:val="left" w:pos="7230"/>
        </w:tabs>
        <w:suppressAutoHyphens w:val="0"/>
        <w:ind w:firstLine="142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84E56">
        <w:rPr>
          <w:rFonts w:ascii="Arial" w:eastAsia="Calibri" w:hAnsi="Arial" w:cs="Arial"/>
          <w:sz w:val="22"/>
          <w:szCs w:val="22"/>
          <w:lang w:eastAsia="en-US"/>
        </w:rPr>
        <w:t xml:space="preserve">Prawo zamówień publicznych   </w:t>
      </w:r>
      <w:r w:rsidRPr="00284E56">
        <w:rPr>
          <w:rFonts w:ascii="Arial" w:eastAsia="Calibri" w:hAnsi="Arial" w:cs="Arial"/>
          <w:sz w:val="22"/>
          <w:szCs w:val="22"/>
          <w:lang w:eastAsia="en-US"/>
        </w:rPr>
        <w:tab/>
        <w:t>str. ………. oferty,</w:t>
      </w:r>
    </w:p>
    <w:p w:rsidR="00284E56" w:rsidRPr="00284E56" w:rsidRDefault="00284E56" w:rsidP="00284E56">
      <w:pPr>
        <w:tabs>
          <w:tab w:val="left" w:pos="7230"/>
        </w:tabs>
        <w:suppressAutoHyphens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84E56">
        <w:rPr>
          <w:rFonts w:ascii="Arial" w:eastAsia="Calibri" w:hAnsi="Arial" w:cs="Arial"/>
          <w:sz w:val="22"/>
          <w:szCs w:val="22"/>
          <w:lang w:eastAsia="en-US"/>
        </w:rPr>
        <w:lastRenderedPageBreak/>
        <w:t xml:space="preserve">- aktualne zaświadczenia właściwego naczelnika urzędu skarbowego </w:t>
      </w:r>
      <w:r w:rsidRPr="00284E56">
        <w:rPr>
          <w:rFonts w:ascii="Arial" w:eastAsia="Calibri" w:hAnsi="Arial" w:cs="Arial"/>
          <w:sz w:val="22"/>
          <w:szCs w:val="22"/>
          <w:lang w:eastAsia="en-US"/>
        </w:rPr>
        <w:tab/>
        <w:t>str. ……… oferty,</w:t>
      </w:r>
    </w:p>
    <w:p w:rsidR="00284E56" w:rsidRPr="00284E56" w:rsidRDefault="00284E56" w:rsidP="00284E56">
      <w:pPr>
        <w:tabs>
          <w:tab w:val="left" w:pos="7230"/>
        </w:tabs>
        <w:suppressAutoHyphens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84E56">
        <w:rPr>
          <w:rFonts w:ascii="Arial" w:eastAsia="Calibri" w:hAnsi="Arial" w:cs="Arial"/>
          <w:sz w:val="22"/>
          <w:szCs w:val="22"/>
          <w:lang w:eastAsia="en-US"/>
        </w:rPr>
        <w:t xml:space="preserve">- aktualne zaświadczenie właściwego oddziału Zakładu Ubezpieczeń        </w:t>
      </w:r>
    </w:p>
    <w:p w:rsidR="00284E56" w:rsidRPr="00284E56" w:rsidRDefault="00284E56" w:rsidP="00284E56">
      <w:pPr>
        <w:tabs>
          <w:tab w:val="left" w:pos="7230"/>
        </w:tabs>
        <w:suppressAutoHyphens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84E56">
        <w:rPr>
          <w:rFonts w:ascii="Arial" w:eastAsia="Calibri" w:hAnsi="Arial" w:cs="Arial"/>
          <w:sz w:val="22"/>
          <w:szCs w:val="22"/>
          <w:lang w:eastAsia="en-US"/>
        </w:rPr>
        <w:t xml:space="preserve">  Społecznych lub Kasy Rolniczego Ubezpieczenia Społecznego              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284E56">
        <w:rPr>
          <w:rFonts w:ascii="Arial" w:eastAsia="Calibri" w:hAnsi="Arial" w:cs="Arial"/>
          <w:sz w:val="22"/>
          <w:szCs w:val="22"/>
          <w:lang w:eastAsia="en-US"/>
        </w:rPr>
        <w:t>str. ……… oferty,</w:t>
      </w:r>
    </w:p>
    <w:p w:rsidR="00284E56" w:rsidRPr="00284E56" w:rsidRDefault="00284E56" w:rsidP="00284E56">
      <w:pPr>
        <w:tabs>
          <w:tab w:val="left" w:pos="7230"/>
        </w:tabs>
        <w:suppressAutoHyphens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84E56">
        <w:rPr>
          <w:rFonts w:ascii="Arial" w:eastAsia="Calibri" w:hAnsi="Arial" w:cs="Arial"/>
          <w:sz w:val="22"/>
          <w:szCs w:val="22"/>
          <w:lang w:eastAsia="en-US"/>
        </w:rPr>
        <w:t xml:space="preserve">- aktualna informacja z  Krajowego rejestru Karnego  w zakresie  </w:t>
      </w:r>
    </w:p>
    <w:p w:rsidR="00284E56" w:rsidRPr="00284E56" w:rsidRDefault="00284E56" w:rsidP="00284E56">
      <w:pPr>
        <w:tabs>
          <w:tab w:val="left" w:pos="7230"/>
        </w:tabs>
        <w:suppressAutoHyphens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   </w:t>
      </w:r>
      <w:r w:rsidRPr="00284E56">
        <w:rPr>
          <w:rFonts w:ascii="Arial" w:eastAsia="Calibri" w:hAnsi="Arial" w:cs="Arial"/>
          <w:sz w:val="22"/>
          <w:szCs w:val="22"/>
          <w:lang w:eastAsia="en-US"/>
        </w:rPr>
        <w:t>określonym  w art. 24 ust.1 pkt 4-8</w:t>
      </w:r>
      <w:r w:rsidRPr="00284E56">
        <w:rPr>
          <w:rFonts w:ascii="Arial" w:eastAsia="Calibri" w:hAnsi="Arial" w:cs="Arial"/>
          <w:sz w:val="22"/>
          <w:szCs w:val="22"/>
          <w:lang w:eastAsia="en-US"/>
        </w:rPr>
        <w:tab/>
        <w:t>str. ……… oferty,</w:t>
      </w:r>
    </w:p>
    <w:p w:rsidR="00284E56" w:rsidRPr="00284E56" w:rsidRDefault="00284E56" w:rsidP="00284E56">
      <w:pPr>
        <w:tabs>
          <w:tab w:val="left" w:pos="7230"/>
        </w:tabs>
        <w:suppressAutoHyphens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84E56">
        <w:rPr>
          <w:rFonts w:ascii="Arial" w:eastAsia="Calibri" w:hAnsi="Arial" w:cs="Arial"/>
          <w:sz w:val="22"/>
          <w:szCs w:val="22"/>
          <w:lang w:eastAsia="en-US"/>
        </w:rPr>
        <w:t xml:space="preserve">-  aktualna informacja z  Krajowego rejestru Karnego  w zakresie </w:t>
      </w:r>
    </w:p>
    <w:p w:rsidR="00284E56" w:rsidRPr="00284E56" w:rsidRDefault="00284E56" w:rsidP="00284E56">
      <w:pPr>
        <w:tabs>
          <w:tab w:val="left" w:pos="7230"/>
        </w:tabs>
        <w:suppressAutoHyphens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84E56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 </w:t>
      </w:r>
      <w:r w:rsidRPr="00284E56">
        <w:rPr>
          <w:rFonts w:ascii="Arial" w:eastAsia="Calibri" w:hAnsi="Arial" w:cs="Arial"/>
          <w:sz w:val="22"/>
          <w:szCs w:val="22"/>
          <w:lang w:eastAsia="en-US"/>
        </w:rPr>
        <w:t xml:space="preserve">określonym w art. 24 ust.1 pkt 9                                                             </w:t>
      </w:r>
      <w:r>
        <w:rPr>
          <w:rFonts w:ascii="Arial" w:eastAsia="Calibri" w:hAnsi="Arial" w:cs="Arial"/>
          <w:sz w:val="22"/>
          <w:szCs w:val="22"/>
          <w:lang w:eastAsia="en-US"/>
        </w:rPr>
        <w:tab/>
      </w:r>
      <w:r w:rsidRPr="00284E56">
        <w:rPr>
          <w:rFonts w:ascii="Arial" w:eastAsia="Calibri" w:hAnsi="Arial" w:cs="Arial"/>
          <w:sz w:val="22"/>
          <w:szCs w:val="22"/>
          <w:lang w:eastAsia="en-US"/>
        </w:rPr>
        <w:t xml:space="preserve"> str. ……… oferty</w:t>
      </w:r>
    </w:p>
    <w:p w:rsidR="00284E56" w:rsidRPr="00284E56" w:rsidRDefault="00284E56" w:rsidP="00284E56">
      <w:pPr>
        <w:tabs>
          <w:tab w:val="left" w:pos="7230"/>
        </w:tabs>
        <w:suppressAutoHyphens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84E56">
        <w:rPr>
          <w:rFonts w:ascii="Arial" w:eastAsia="Calibri" w:hAnsi="Arial" w:cs="Arial"/>
          <w:sz w:val="22"/>
          <w:szCs w:val="22"/>
          <w:lang w:eastAsia="en-US"/>
        </w:rPr>
        <w:t xml:space="preserve">- aktualna informacja z  Krajowego rejestru Karnego  w zakresie </w:t>
      </w:r>
    </w:p>
    <w:p w:rsidR="00284E56" w:rsidRPr="00284E56" w:rsidRDefault="00284E56" w:rsidP="00284E56">
      <w:pPr>
        <w:tabs>
          <w:tab w:val="left" w:pos="7230"/>
        </w:tabs>
        <w:suppressAutoHyphens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284E56">
        <w:rPr>
          <w:rFonts w:ascii="Arial" w:eastAsia="Calibri" w:hAnsi="Arial" w:cs="Arial"/>
          <w:sz w:val="22"/>
          <w:szCs w:val="22"/>
          <w:lang w:eastAsia="en-US"/>
        </w:rPr>
        <w:t xml:space="preserve"> określonym w art. 24 ust.1 pkt 10 i 11 ustawy PZP                                   </w:t>
      </w:r>
      <w:r>
        <w:rPr>
          <w:rFonts w:ascii="Arial" w:eastAsia="Calibri" w:hAnsi="Arial" w:cs="Arial"/>
          <w:sz w:val="22"/>
          <w:szCs w:val="22"/>
          <w:lang w:eastAsia="en-US"/>
        </w:rPr>
        <w:tab/>
      </w:r>
      <w:r w:rsidRPr="00284E56">
        <w:rPr>
          <w:rFonts w:ascii="Arial" w:eastAsia="Calibri" w:hAnsi="Arial" w:cs="Arial"/>
          <w:sz w:val="22"/>
          <w:szCs w:val="22"/>
          <w:lang w:eastAsia="en-US"/>
        </w:rPr>
        <w:t>str. ……… oferty</w:t>
      </w:r>
    </w:p>
    <w:p w:rsidR="00284E56" w:rsidRPr="00284E56" w:rsidRDefault="00284E56" w:rsidP="00284E56">
      <w:pPr>
        <w:tabs>
          <w:tab w:val="left" w:pos="7230"/>
        </w:tabs>
        <w:suppressAutoHyphens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84E56">
        <w:rPr>
          <w:rFonts w:ascii="Arial" w:eastAsia="Calibri" w:hAnsi="Arial" w:cs="Arial"/>
          <w:sz w:val="22"/>
          <w:szCs w:val="22"/>
          <w:lang w:eastAsia="en-US"/>
        </w:rPr>
        <w:t xml:space="preserve">- polisa a w przypadku jej braku inny dokument ubezpieczenia </w:t>
      </w:r>
      <w:r w:rsidRPr="00284E56">
        <w:rPr>
          <w:rFonts w:ascii="Arial" w:eastAsia="Calibri" w:hAnsi="Arial" w:cs="Arial"/>
          <w:sz w:val="22"/>
          <w:szCs w:val="22"/>
          <w:lang w:eastAsia="en-US"/>
        </w:rPr>
        <w:tab/>
        <w:t>str. ……… oferty,</w:t>
      </w:r>
    </w:p>
    <w:p w:rsidR="00284E56" w:rsidRPr="00284E56" w:rsidRDefault="00284E56" w:rsidP="00284E56">
      <w:pPr>
        <w:tabs>
          <w:tab w:val="left" w:pos="7230"/>
        </w:tabs>
        <w:suppressAutoHyphens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84E56">
        <w:rPr>
          <w:rFonts w:ascii="Arial" w:eastAsia="Calibri" w:hAnsi="Arial" w:cs="Arial"/>
          <w:sz w:val="22"/>
          <w:szCs w:val="22"/>
          <w:lang w:eastAsia="en-US"/>
        </w:rPr>
        <w:t xml:space="preserve">- informacja banku lub spółdzielczej kasy oszczędnościowo – kredytowej </w:t>
      </w:r>
      <w:r w:rsidRPr="00284E56">
        <w:rPr>
          <w:rFonts w:ascii="Arial" w:eastAsia="Calibri" w:hAnsi="Arial" w:cs="Arial"/>
          <w:sz w:val="22"/>
          <w:szCs w:val="22"/>
          <w:lang w:eastAsia="en-US"/>
        </w:rPr>
        <w:tab/>
        <w:t>str. ……… oferty,</w:t>
      </w:r>
    </w:p>
    <w:p w:rsidR="00284E56" w:rsidRPr="00284E56" w:rsidRDefault="00284E56" w:rsidP="00284E56">
      <w:pPr>
        <w:tabs>
          <w:tab w:val="left" w:pos="7230"/>
        </w:tabs>
        <w:suppressAutoHyphens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84E56">
        <w:rPr>
          <w:rFonts w:ascii="Arial" w:eastAsia="Calibri" w:hAnsi="Arial" w:cs="Arial"/>
          <w:sz w:val="22"/>
          <w:szCs w:val="22"/>
          <w:lang w:eastAsia="en-US"/>
        </w:rPr>
        <w:t>- wykaz osób, które będą uczestniczyć w wykonywaniu zamówienia</w:t>
      </w:r>
      <w:r w:rsidRPr="00284E56">
        <w:rPr>
          <w:rFonts w:ascii="Arial" w:eastAsia="Calibri" w:hAnsi="Arial" w:cs="Arial"/>
          <w:sz w:val="22"/>
          <w:szCs w:val="22"/>
          <w:lang w:eastAsia="en-US"/>
        </w:rPr>
        <w:tab/>
        <w:t>str. ……… oferty,</w:t>
      </w:r>
    </w:p>
    <w:p w:rsidR="00284E56" w:rsidRPr="00284E56" w:rsidRDefault="00284E56" w:rsidP="00284E56">
      <w:pPr>
        <w:suppressAutoHyphens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84E56">
        <w:rPr>
          <w:rFonts w:ascii="Arial" w:eastAsia="Calibri" w:hAnsi="Arial" w:cs="Arial"/>
          <w:sz w:val="22"/>
          <w:szCs w:val="22"/>
          <w:lang w:eastAsia="en-US"/>
        </w:rPr>
        <w:t xml:space="preserve">- oświadczenie, o posiadaniu wymaganych uprawnień przez osoby, </w:t>
      </w:r>
    </w:p>
    <w:p w:rsidR="00284E56" w:rsidRPr="00284E56" w:rsidRDefault="00284E56" w:rsidP="00284E56">
      <w:pPr>
        <w:tabs>
          <w:tab w:val="left" w:pos="7230"/>
        </w:tabs>
        <w:suppressAutoHyphens w:val="0"/>
        <w:ind w:firstLine="142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84E56">
        <w:rPr>
          <w:rFonts w:ascii="Arial" w:eastAsia="Calibri" w:hAnsi="Arial" w:cs="Arial"/>
          <w:sz w:val="22"/>
          <w:szCs w:val="22"/>
          <w:lang w:eastAsia="en-US"/>
        </w:rPr>
        <w:t>które będą uczestniczyć w wykonywaniu zamówienia</w:t>
      </w:r>
      <w:r w:rsidRPr="00284E56">
        <w:rPr>
          <w:rFonts w:ascii="Arial" w:eastAsia="Calibri" w:hAnsi="Arial" w:cs="Arial"/>
          <w:sz w:val="22"/>
          <w:szCs w:val="22"/>
          <w:lang w:eastAsia="en-US"/>
        </w:rPr>
        <w:tab/>
        <w:t>str. ……… oferty,</w:t>
      </w:r>
    </w:p>
    <w:p w:rsidR="00284E56" w:rsidRPr="00284E56" w:rsidRDefault="00284E56" w:rsidP="00284E56">
      <w:pPr>
        <w:tabs>
          <w:tab w:val="left" w:pos="7230"/>
        </w:tabs>
        <w:suppressAutoHyphens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84E56">
        <w:rPr>
          <w:rFonts w:ascii="Arial" w:eastAsia="Calibri" w:hAnsi="Arial" w:cs="Arial"/>
          <w:sz w:val="22"/>
          <w:szCs w:val="22"/>
          <w:lang w:eastAsia="en-US"/>
        </w:rPr>
        <w:t>- wykaz wykonanych zamówień</w:t>
      </w:r>
      <w:r w:rsidRPr="00284E56">
        <w:rPr>
          <w:rFonts w:ascii="Arial" w:eastAsia="Calibri" w:hAnsi="Arial" w:cs="Arial"/>
          <w:sz w:val="22"/>
          <w:szCs w:val="22"/>
          <w:lang w:eastAsia="en-US"/>
        </w:rPr>
        <w:tab/>
        <w:t>str. ……… oferty,</w:t>
      </w:r>
    </w:p>
    <w:p w:rsidR="00284E56" w:rsidRPr="00284E56" w:rsidRDefault="00284E56" w:rsidP="00284E56">
      <w:pPr>
        <w:suppressAutoHyphens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84E56">
        <w:rPr>
          <w:rFonts w:ascii="Arial" w:eastAsia="Calibri" w:hAnsi="Arial" w:cs="Arial"/>
          <w:sz w:val="22"/>
          <w:szCs w:val="22"/>
          <w:lang w:eastAsia="en-US"/>
        </w:rPr>
        <w:t xml:space="preserve">- dowody potwierdzające, że wykonane zamówienia zostały wykonane </w:t>
      </w:r>
    </w:p>
    <w:p w:rsidR="00284E56" w:rsidRPr="00284E56" w:rsidRDefault="00284E56" w:rsidP="00284E56">
      <w:pPr>
        <w:tabs>
          <w:tab w:val="left" w:pos="7230"/>
        </w:tabs>
        <w:suppressAutoHyphens w:val="0"/>
        <w:ind w:firstLine="142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84E56">
        <w:rPr>
          <w:rFonts w:ascii="Arial" w:eastAsia="Calibri" w:hAnsi="Arial" w:cs="Arial"/>
          <w:sz w:val="22"/>
          <w:szCs w:val="22"/>
          <w:lang w:eastAsia="en-US"/>
        </w:rPr>
        <w:t>z należytą starannością</w:t>
      </w:r>
      <w:r w:rsidRPr="00284E56">
        <w:rPr>
          <w:rFonts w:ascii="Arial" w:eastAsia="Calibri" w:hAnsi="Arial" w:cs="Arial"/>
          <w:sz w:val="22"/>
          <w:szCs w:val="22"/>
          <w:lang w:eastAsia="en-US"/>
        </w:rPr>
        <w:tab/>
        <w:t>str. ……… oferty,</w:t>
      </w:r>
    </w:p>
    <w:p w:rsidR="00284E56" w:rsidRPr="00284E56" w:rsidRDefault="00284E56" w:rsidP="00284E56">
      <w:pPr>
        <w:tabs>
          <w:tab w:val="left" w:pos="7230"/>
        </w:tabs>
        <w:suppressAutoHyphens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84E56">
        <w:rPr>
          <w:rFonts w:ascii="Arial" w:eastAsia="Calibri" w:hAnsi="Arial" w:cs="Arial"/>
          <w:sz w:val="22"/>
          <w:szCs w:val="22"/>
          <w:lang w:eastAsia="en-US"/>
        </w:rPr>
        <w:t xml:space="preserve">- kosztorys ofertowy </w:t>
      </w:r>
      <w:r w:rsidRPr="00284E56">
        <w:rPr>
          <w:rFonts w:ascii="Arial" w:eastAsia="Calibri" w:hAnsi="Arial" w:cs="Arial"/>
          <w:sz w:val="22"/>
          <w:szCs w:val="22"/>
          <w:lang w:eastAsia="en-US"/>
        </w:rPr>
        <w:tab/>
        <w:t>str. ……… oferty,</w:t>
      </w:r>
    </w:p>
    <w:p w:rsidR="00284E56" w:rsidRPr="00284E56" w:rsidRDefault="00284E56" w:rsidP="00284E56">
      <w:pPr>
        <w:tabs>
          <w:tab w:val="left" w:pos="7230"/>
        </w:tabs>
        <w:suppressAutoHyphens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84E56">
        <w:rPr>
          <w:rFonts w:ascii="Arial" w:eastAsia="Calibri" w:hAnsi="Arial" w:cs="Arial"/>
          <w:sz w:val="22"/>
          <w:szCs w:val="22"/>
          <w:lang w:eastAsia="en-US"/>
        </w:rPr>
        <w:t xml:space="preserve">- informacja, albo lista podmiotów składana na podstawie </w:t>
      </w:r>
    </w:p>
    <w:p w:rsidR="00284E56" w:rsidRPr="00284E56" w:rsidRDefault="00284E56" w:rsidP="00284E56">
      <w:pPr>
        <w:tabs>
          <w:tab w:val="left" w:pos="7230"/>
        </w:tabs>
        <w:suppressAutoHyphens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  </w:t>
      </w:r>
      <w:r w:rsidRPr="00284E56">
        <w:rPr>
          <w:rFonts w:ascii="Arial" w:eastAsia="Calibri" w:hAnsi="Arial" w:cs="Arial"/>
          <w:sz w:val="22"/>
          <w:szCs w:val="22"/>
          <w:lang w:eastAsia="en-US"/>
        </w:rPr>
        <w:t xml:space="preserve">art. 26 ust. 2d ustawy </w:t>
      </w:r>
      <w:r w:rsidRPr="00284E56">
        <w:rPr>
          <w:rFonts w:ascii="Arial" w:eastAsia="Calibri" w:hAnsi="Arial" w:cs="Arial"/>
          <w:sz w:val="22"/>
          <w:szCs w:val="22"/>
          <w:lang w:eastAsia="en-US"/>
        </w:rPr>
        <w:tab/>
        <w:t>str. ……… oferty,</w:t>
      </w:r>
    </w:p>
    <w:p w:rsidR="00284E56" w:rsidRPr="00284E56" w:rsidRDefault="00284E56" w:rsidP="00284E56">
      <w:pPr>
        <w:suppressAutoHyphens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84E56">
        <w:rPr>
          <w:rFonts w:ascii="Arial" w:eastAsia="Calibri" w:hAnsi="Arial" w:cs="Arial"/>
          <w:sz w:val="22"/>
          <w:szCs w:val="22"/>
          <w:lang w:eastAsia="en-US"/>
        </w:rPr>
        <w:t>- inne dokumenty (wymienić jakie):</w:t>
      </w:r>
    </w:p>
    <w:p w:rsidR="00284E56" w:rsidRPr="00284E56" w:rsidRDefault="00284E56" w:rsidP="00284E56">
      <w:pPr>
        <w:tabs>
          <w:tab w:val="left" w:pos="7230"/>
        </w:tabs>
        <w:suppressAutoHyphens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84E56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</w:t>
      </w:r>
      <w:r w:rsidRPr="00284E56">
        <w:rPr>
          <w:rFonts w:ascii="Arial" w:eastAsia="Calibri" w:hAnsi="Arial" w:cs="Arial"/>
          <w:sz w:val="22"/>
          <w:szCs w:val="22"/>
          <w:lang w:eastAsia="en-US"/>
        </w:rPr>
        <w:tab/>
        <w:t>str. ……... oferty,</w:t>
      </w:r>
    </w:p>
    <w:p w:rsidR="00284E56" w:rsidRPr="00284E56" w:rsidRDefault="00284E56" w:rsidP="00284E56">
      <w:pPr>
        <w:tabs>
          <w:tab w:val="left" w:pos="7230"/>
        </w:tabs>
        <w:suppressAutoHyphens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84E56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………………………………………………………………………………….</w:t>
      </w:r>
      <w:r w:rsidRPr="00284E56">
        <w:rPr>
          <w:rFonts w:ascii="Arial" w:eastAsia="Calibri" w:hAnsi="Arial" w:cs="Arial"/>
          <w:sz w:val="22"/>
          <w:szCs w:val="22"/>
          <w:lang w:eastAsia="en-US"/>
        </w:rPr>
        <w:tab/>
        <w:t>str. ……... oferty,</w:t>
      </w:r>
    </w:p>
    <w:p w:rsidR="00284E56" w:rsidRPr="00284E56" w:rsidRDefault="00284E56" w:rsidP="00284E56">
      <w:pPr>
        <w:tabs>
          <w:tab w:val="left" w:pos="7230"/>
        </w:tabs>
        <w:suppressAutoHyphens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84E56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………………………………………………………………………………….</w:t>
      </w:r>
      <w:r w:rsidRPr="00284E56">
        <w:rPr>
          <w:rFonts w:ascii="Arial" w:eastAsia="Calibri" w:hAnsi="Arial" w:cs="Arial"/>
          <w:sz w:val="22"/>
          <w:szCs w:val="22"/>
          <w:lang w:eastAsia="en-US"/>
        </w:rPr>
        <w:tab/>
        <w:t>str. ……... oferty,</w:t>
      </w:r>
    </w:p>
    <w:p w:rsidR="00284E56" w:rsidRPr="00284E56" w:rsidRDefault="00284E56" w:rsidP="00284E56">
      <w:pPr>
        <w:tabs>
          <w:tab w:val="left" w:pos="7230"/>
        </w:tabs>
        <w:suppressAutoHyphens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84E56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</w:t>
      </w:r>
      <w:r w:rsidRPr="00284E56">
        <w:rPr>
          <w:rFonts w:ascii="Arial" w:eastAsia="Calibri" w:hAnsi="Arial" w:cs="Arial"/>
          <w:sz w:val="22"/>
          <w:szCs w:val="22"/>
          <w:lang w:eastAsia="en-US"/>
        </w:rPr>
        <w:tab/>
        <w:t>str. ……… oferty,</w:t>
      </w:r>
    </w:p>
    <w:p w:rsidR="00284E56" w:rsidRPr="00284E56" w:rsidRDefault="00284E56" w:rsidP="00284E56">
      <w:pPr>
        <w:tabs>
          <w:tab w:val="left" w:pos="7230"/>
        </w:tabs>
        <w:suppressAutoHyphens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84E56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</w:t>
      </w:r>
      <w:r w:rsidRPr="00284E56">
        <w:rPr>
          <w:rFonts w:ascii="Arial" w:eastAsia="Calibri" w:hAnsi="Arial" w:cs="Arial"/>
          <w:sz w:val="22"/>
          <w:szCs w:val="22"/>
          <w:lang w:eastAsia="en-US"/>
        </w:rPr>
        <w:tab/>
        <w:t>str. ……… oferty.</w:t>
      </w:r>
    </w:p>
    <w:p w:rsidR="00284E56" w:rsidRPr="00284E56" w:rsidRDefault="00284E56" w:rsidP="00284E56">
      <w:pPr>
        <w:suppressAutoHyphens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284E56" w:rsidRPr="00284E56" w:rsidRDefault="00284E56" w:rsidP="00284E56">
      <w:pPr>
        <w:suppressAutoHyphens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84E56">
        <w:rPr>
          <w:rFonts w:ascii="Arial" w:eastAsia="Calibri" w:hAnsi="Arial" w:cs="Arial"/>
          <w:sz w:val="22"/>
          <w:szCs w:val="22"/>
          <w:lang w:eastAsia="en-US"/>
        </w:rPr>
        <w:t>Całość niniejszej oferty składamy na ………    kolejno ponumerowanych stronach.</w:t>
      </w:r>
      <w:bookmarkStart w:id="0" w:name="_GoBack"/>
      <w:bookmarkEnd w:id="0"/>
    </w:p>
    <w:p w:rsidR="00284E56" w:rsidRPr="00284E56" w:rsidRDefault="00284E56" w:rsidP="00284E56">
      <w:pPr>
        <w:suppressAutoHyphens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284E56" w:rsidRPr="00284E56" w:rsidRDefault="00284E56" w:rsidP="00284E56">
      <w:pPr>
        <w:suppressAutoHyphens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284E56" w:rsidRPr="00284E56" w:rsidRDefault="00284E56" w:rsidP="00284E56">
      <w:pPr>
        <w:suppressAutoHyphens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284E56" w:rsidRPr="00284E56" w:rsidRDefault="00284E56" w:rsidP="00284E56">
      <w:pPr>
        <w:suppressAutoHyphens w:val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84E56">
        <w:rPr>
          <w:rFonts w:ascii="Arial" w:eastAsia="Calibri" w:hAnsi="Arial" w:cs="Arial"/>
          <w:sz w:val="22"/>
          <w:szCs w:val="22"/>
          <w:lang w:eastAsia="en-US"/>
        </w:rPr>
        <w:t>……………………………………</w:t>
      </w:r>
      <w:r w:rsidRPr="00284E56">
        <w:rPr>
          <w:rFonts w:ascii="Arial" w:eastAsia="Calibri" w:hAnsi="Arial" w:cs="Arial"/>
          <w:sz w:val="22"/>
          <w:szCs w:val="22"/>
          <w:lang w:eastAsia="en-US"/>
        </w:rPr>
        <w:tab/>
      </w:r>
      <w:r w:rsidRPr="00284E56">
        <w:rPr>
          <w:rFonts w:ascii="Arial" w:eastAsia="Calibri" w:hAnsi="Arial" w:cs="Arial"/>
          <w:sz w:val="22"/>
          <w:szCs w:val="22"/>
          <w:lang w:eastAsia="en-US"/>
        </w:rPr>
        <w:tab/>
      </w:r>
      <w:r w:rsidRPr="00284E56">
        <w:rPr>
          <w:rFonts w:ascii="Arial" w:eastAsia="Calibri" w:hAnsi="Arial" w:cs="Arial"/>
          <w:sz w:val="22"/>
          <w:szCs w:val="22"/>
          <w:lang w:eastAsia="en-US"/>
        </w:rPr>
        <w:tab/>
        <w:t>………………………………………………..</w:t>
      </w:r>
    </w:p>
    <w:p w:rsidR="00284E56" w:rsidRPr="00284E56" w:rsidRDefault="00284E56" w:rsidP="00284E56">
      <w:pPr>
        <w:tabs>
          <w:tab w:val="left" w:pos="5245"/>
        </w:tabs>
        <w:suppressAutoHyphens w:val="0"/>
        <w:ind w:left="2124" w:hanging="212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84E56">
        <w:rPr>
          <w:rFonts w:ascii="Arial" w:eastAsia="Calibri" w:hAnsi="Arial" w:cs="Arial"/>
          <w:sz w:val="22"/>
          <w:szCs w:val="22"/>
          <w:lang w:eastAsia="en-US"/>
        </w:rPr>
        <w:t xml:space="preserve"> Miejscowość, data</w:t>
      </w:r>
      <w:r w:rsidRPr="00284E56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284E56" w:rsidRPr="00284E56" w:rsidRDefault="00284E56" w:rsidP="00284E56">
      <w:pPr>
        <w:tabs>
          <w:tab w:val="left" w:pos="5245"/>
        </w:tabs>
        <w:suppressAutoHyphens w:val="0"/>
        <w:ind w:left="4962"/>
        <w:rPr>
          <w:rFonts w:ascii="Arial" w:eastAsia="Calibri" w:hAnsi="Arial" w:cs="Arial"/>
          <w:sz w:val="22"/>
          <w:szCs w:val="22"/>
          <w:lang w:eastAsia="en-US"/>
        </w:rPr>
      </w:pPr>
      <w:r w:rsidRPr="00284E56">
        <w:rPr>
          <w:rFonts w:ascii="Arial" w:eastAsia="Calibri" w:hAnsi="Arial" w:cs="Arial"/>
          <w:sz w:val="22"/>
          <w:szCs w:val="22"/>
          <w:lang w:eastAsia="en-US"/>
        </w:rPr>
        <w:t>podpis osoby(osób) uprawnionej(</w:t>
      </w:r>
      <w:proofErr w:type="spellStart"/>
      <w:r w:rsidRPr="00284E56">
        <w:rPr>
          <w:rFonts w:ascii="Arial" w:eastAsia="Calibri" w:hAnsi="Arial" w:cs="Arial"/>
          <w:sz w:val="22"/>
          <w:szCs w:val="22"/>
          <w:lang w:eastAsia="en-US"/>
        </w:rPr>
        <w:t>ych</w:t>
      </w:r>
      <w:proofErr w:type="spellEnd"/>
      <w:r w:rsidRPr="00284E56">
        <w:rPr>
          <w:rFonts w:ascii="Arial" w:eastAsia="Calibri" w:hAnsi="Arial" w:cs="Arial"/>
          <w:sz w:val="22"/>
          <w:szCs w:val="22"/>
          <w:lang w:eastAsia="en-US"/>
        </w:rPr>
        <w:t>)</w:t>
      </w:r>
    </w:p>
    <w:p w:rsidR="00284E56" w:rsidRPr="00284E56" w:rsidRDefault="00284E56" w:rsidP="00284E56">
      <w:pPr>
        <w:tabs>
          <w:tab w:val="left" w:pos="5245"/>
        </w:tabs>
        <w:suppressAutoHyphens w:val="0"/>
        <w:ind w:left="4962"/>
        <w:rPr>
          <w:rFonts w:ascii="Arial" w:eastAsia="Calibri" w:hAnsi="Arial" w:cs="Arial"/>
          <w:sz w:val="22"/>
          <w:szCs w:val="22"/>
          <w:lang w:eastAsia="en-US"/>
        </w:rPr>
      </w:pPr>
      <w:r w:rsidRPr="00284E56">
        <w:rPr>
          <w:rFonts w:ascii="Arial" w:eastAsia="Calibri" w:hAnsi="Arial" w:cs="Arial"/>
          <w:sz w:val="22"/>
          <w:szCs w:val="22"/>
          <w:lang w:eastAsia="en-US"/>
        </w:rPr>
        <w:t>do reprezentowania wykonawcy</w:t>
      </w:r>
    </w:p>
    <w:p w:rsidR="00284E56" w:rsidRPr="00284E56" w:rsidRDefault="00284E56" w:rsidP="00284E56">
      <w:pPr>
        <w:tabs>
          <w:tab w:val="left" w:pos="5245"/>
        </w:tabs>
        <w:suppressAutoHyphens w:val="0"/>
        <w:ind w:left="5529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Calibri" w:eastAsia="Calibri" w:hAnsi="Calibri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25400</wp:posOffset>
                </wp:positionH>
                <wp:positionV relativeFrom="paragraph">
                  <wp:posOffset>125730</wp:posOffset>
                </wp:positionV>
                <wp:extent cx="5841365" cy="0"/>
                <wp:effectExtent l="10795" t="9525" r="5715" b="9525"/>
                <wp:wrapNone/>
                <wp:docPr id="1" name="Łącznik prostoliniow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413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oliniow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pt,9.9pt" to="461.95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" strokecolor="gray"/>
            </w:pict>
          </mc:Fallback>
        </mc:AlternateContent>
      </w:r>
    </w:p>
    <w:p w:rsidR="00284E56" w:rsidRDefault="00284E56" w:rsidP="00284E56">
      <w:pPr>
        <w:tabs>
          <w:tab w:val="center" w:pos="4536"/>
          <w:tab w:val="right" w:pos="9072"/>
        </w:tabs>
        <w:suppressAutoHyphens w:val="0"/>
        <w:spacing w:after="200" w:line="276" w:lineRule="auto"/>
        <w:rPr>
          <w:rFonts w:ascii="Calibri" w:eastAsia="Calibri" w:hAnsi="Calibri"/>
          <w:b/>
          <w:bCs/>
          <w:sz w:val="22"/>
          <w:szCs w:val="22"/>
          <w:lang w:eastAsia="en-US"/>
        </w:rPr>
      </w:pPr>
      <w:r w:rsidRPr="00284E56">
        <w:rPr>
          <w:rFonts w:ascii="Calibri" w:eastAsia="Calibri" w:hAnsi="Calibri"/>
          <w:b/>
          <w:bCs/>
          <w:sz w:val="22"/>
          <w:szCs w:val="22"/>
          <w:lang w:val="x-none" w:eastAsia="en-US"/>
        </w:rPr>
        <w:t>Informacja dla wykonawcy:</w:t>
      </w:r>
    </w:p>
    <w:p w:rsidR="00DD4F6D" w:rsidRDefault="00DD4F6D" w:rsidP="00DD4F6D">
      <w:pPr>
        <w:tabs>
          <w:tab w:val="center" w:pos="4536"/>
          <w:tab w:val="right" w:pos="9072"/>
        </w:tabs>
        <w:suppressAutoHyphens w:val="0"/>
        <w:spacing w:after="200" w:line="276" w:lineRule="auto"/>
        <w:jc w:val="both"/>
        <w:rPr>
          <w:rFonts w:ascii="Calibri" w:eastAsia="Calibri" w:hAnsi="Calibri"/>
          <w:bCs/>
          <w:sz w:val="22"/>
          <w:szCs w:val="22"/>
          <w:lang w:eastAsia="en-US"/>
        </w:rPr>
      </w:pPr>
      <w:r w:rsidRPr="00284E56">
        <w:rPr>
          <w:rFonts w:ascii="Calibri" w:eastAsia="Calibri" w:hAnsi="Calibri"/>
          <w:bCs/>
          <w:sz w:val="22"/>
          <w:szCs w:val="22"/>
          <w:lang w:val="x-none" w:eastAsia="en-US"/>
        </w:rPr>
        <w:t>*</w:t>
      </w:r>
      <w:r>
        <w:rPr>
          <w:rFonts w:ascii="Calibri" w:eastAsia="Calibri" w:hAnsi="Calibri"/>
          <w:bCs/>
          <w:sz w:val="22"/>
          <w:szCs w:val="22"/>
          <w:lang w:eastAsia="en-US"/>
        </w:rPr>
        <w:t xml:space="preserve"> </w:t>
      </w:r>
      <w:r w:rsidRPr="00DD4F6D">
        <w:rPr>
          <w:rFonts w:ascii="Calibri" w:eastAsia="Calibri" w:hAnsi="Calibri"/>
          <w:bCs/>
          <w:sz w:val="22"/>
          <w:szCs w:val="22"/>
          <w:lang w:eastAsia="en-US"/>
        </w:rPr>
        <w:t>N</w:t>
      </w:r>
      <w:r>
        <w:rPr>
          <w:rFonts w:ascii="Calibri" w:eastAsia="Calibri" w:hAnsi="Calibri"/>
          <w:bCs/>
          <w:sz w:val="22"/>
          <w:szCs w:val="22"/>
          <w:lang w:eastAsia="en-US"/>
        </w:rPr>
        <w:t>iepot</w:t>
      </w:r>
      <w:r w:rsidRPr="00DD4F6D">
        <w:rPr>
          <w:rFonts w:ascii="Calibri" w:eastAsia="Calibri" w:hAnsi="Calibri"/>
          <w:bCs/>
          <w:sz w:val="22"/>
          <w:szCs w:val="22"/>
          <w:lang w:eastAsia="en-US"/>
        </w:rPr>
        <w:t>rzebne skreślić</w:t>
      </w:r>
    </w:p>
    <w:p w:rsidR="00284E56" w:rsidRPr="00DD4F6D" w:rsidRDefault="00284E56" w:rsidP="00DD4F6D">
      <w:pPr>
        <w:tabs>
          <w:tab w:val="center" w:pos="4536"/>
          <w:tab w:val="right" w:pos="9072"/>
        </w:tabs>
        <w:suppressAutoHyphens w:val="0"/>
        <w:spacing w:after="200" w:line="276" w:lineRule="auto"/>
        <w:jc w:val="both"/>
        <w:rPr>
          <w:rFonts w:ascii="Calibri" w:eastAsia="Calibri" w:hAnsi="Calibri"/>
          <w:bCs/>
          <w:sz w:val="22"/>
          <w:szCs w:val="22"/>
          <w:lang w:eastAsia="en-US"/>
        </w:rPr>
      </w:pPr>
      <w:r w:rsidRPr="00284E56">
        <w:rPr>
          <w:rFonts w:ascii="Calibri" w:eastAsia="Calibri" w:hAnsi="Calibri"/>
          <w:bCs/>
          <w:sz w:val="22"/>
          <w:szCs w:val="22"/>
          <w:lang w:val="x-none" w:eastAsia="en-US"/>
        </w:rPr>
        <w:t>Formularz oferty musi być podpisany przez osobę lub osoby uprawnione do reprezentowania firmy</w:t>
      </w:r>
      <w:r w:rsidR="00DD4F6D">
        <w:rPr>
          <w:rFonts w:ascii="Calibri" w:eastAsia="Calibri" w:hAnsi="Calibri"/>
          <w:bCs/>
          <w:sz w:val="22"/>
          <w:szCs w:val="22"/>
          <w:lang w:eastAsia="en-US"/>
        </w:rPr>
        <w:br/>
      </w:r>
      <w:r w:rsidRPr="00284E56">
        <w:rPr>
          <w:rFonts w:ascii="Calibri" w:eastAsia="Calibri" w:hAnsi="Calibri"/>
          <w:bCs/>
          <w:sz w:val="22"/>
          <w:szCs w:val="22"/>
          <w:lang w:val="x-none" w:eastAsia="en-US"/>
        </w:rPr>
        <w:t xml:space="preserve"> i przedłożony wraz z dokumentem (-</w:t>
      </w:r>
      <w:proofErr w:type="spellStart"/>
      <w:r w:rsidRPr="00284E56">
        <w:rPr>
          <w:rFonts w:ascii="Calibri" w:eastAsia="Calibri" w:hAnsi="Calibri"/>
          <w:bCs/>
          <w:sz w:val="22"/>
          <w:szCs w:val="22"/>
          <w:lang w:val="x-none" w:eastAsia="en-US"/>
        </w:rPr>
        <w:t>ami</w:t>
      </w:r>
      <w:proofErr w:type="spellEnd"/>
      <w:r w:rsidRPr="00284E56">
        <w:rPr>
          <w:rFonts w:ascii="Calibri" w:eastAsia="Calibri" w:hAnsi="Calibri"/>
          <w:bCs/>
          <w:sz w:val="22"/>
          <w:szCs w:val="22"/>
          <w:lang w:val="x-none" w:eastAsia="en-US"/>
        </w:rPr>
        <w:t>) potwierdzającymi prawo do reprezentacji wykonawcy przez osobę podpisującą ofertę.</w:t>
      </w:r>
    </w:p>
    <w:p w:rsidR="00284E56" w:rsidRPr="00DD4F6D" w:rsidRDefault="00284E56" w:rsidP="00284E56">
      <w:pPr>
        <w:tabs>
          <w:tab w:val="center" w:pos="4536"/>
          <w:tab w:val="right" w:pos="9072"/>
        </w:tabs>
        <w:suppressAutoHyphens w:val="0"/>
        <w:rPr>
          <w:rFonts w:ascii="Calibri" w:eastAsia="Calibri" w:hAnsi="Calibri"/>
          <w:bCs/>
          <w:sz w:val="22"/>
          <w:szCs w:val="22"/>
          <w:lang w:val="x-none" w:eastAsia="en-US"/>
        </w:rPr>
      </w:pPr>
      <w:r w:rsidRPr="00284E56">
        <w:rPr>
          <w:rFonts w:ascii="Calibri" w:eastAsia="Calibri" w:hAnsi="Calibri"/>
          <w:bCs/>
          <w:sz w:val="22"/>
          <w:szCs w:val="22"/>
          <w:lang w:val="x-none" w:eastAsia="en-US"/>
        </w:rPr>
        <w:t>** w przypadku oferty wspólnej należy podać dane dotyczące pełnomocnika (lidera) wykonawcy.</w:t>
      </w:r>
    </w:p>
    <w:p w:rsidR="00284E56" w:rsidRPr="00284E56" w:rsidRDefault="00284E56" w:rsidP="00284E56">
      <w:pPr>
        <w:tabs>
          <w:tab w:val="center" w:pos="4536"/>
          <w:tab w:val="right" w:pos="9072"/>
        </w:tabs>
        <w:suppressAutoHyphens w:val="0"/>
        <w:spacing w:after="200" w:line="276" w:lineRule="auto"/>
        <w:rPr>
          <w:rFonts w:ascii="Arial" w:eastAsia="Calibri" w:hAnsi="Arial" w:cs="Arial"/>
          <w:sz w:val="22"/>
          <w:szCs w:val="22"/>
          <w:lang w:val="x-none" w:eastAsia="en-US"/>
        </w:rPr>
      </w:pPr>
      <w:r w:rsidRPr="00284E56">
        <w:rPr>
          <w:rFonts w:ascii="Calibri" w:eastAsia="Calibri" w:hAnsi="Calibri"/>
          <w:b/>
          <w:bCs/>
          <w:sz w:val="22"/>
          <w:szCs w:val="22"/>
          <w:lang w:val="x-none" w:eastAsia="en-US"/>
        </w:rPr>
        <w:t>Uwaga:</w:t>
      </w:r>
      <w:r w:rsidRPr="00284E56">
        <w:rPr>
          <w:rFonts w:ascii="Calibri" w:eastAsia="Calibri" w:hAnsi="Calibri"/>
          <w:sz w:val="22"/>
          <w:szCs w:val="22"/>
          <w:lang w:val="x-none" w:eastAsia="en-US"/>
        </w:rPr>
        <w:t xml:space="preserve"> W przypadku nie wykreślenia w pkt 7 tekstu oznaczonego /* oraz braku opisu części zamówienia przewidzianej do wykonania przez podwykonawcę (tabela) - Zamawiający przyjmuje, że wykonawca zrealizuje zamówienie bez udziału podwykonawców.</w:t>
      </w:r>
    </w:p>
    <w:p w:rsidR="008977EE" w:rsidRPr="008977EE" w:rsidRDefault="008977EE" w:rsidP="008977EE"/>
    <w:p w:rsidR="008977EE" w:rsidRPr="008977EE" w:rsidRDefault="008977EE" w:rsidP="008977EE"/>
    <w:p w:rsidR="008977EE" w:rsidRPr="008977EE" w:rsidRDefault="008977EE" w:rsidP="008977EE"/>
    <w:p w:rsidR="008977EE" w:rsidRDefault="008977EE" w:rsidP="008977EE"/>
    <w:p w:rsidR="008977EE" w:rsidRDefault="008977EE" w:rsidP="008977EE"/>
    <w:p w:rsidR="007E3EA4" w:rsidRPr="008977EE" w:rsidRDefault="007E3EA4" w:rsidP="008977EE">
      <w:pPr>
        <w:sectPr w:rsidR="007E3EA4" w:rsidRPr="008977EE">
          <w:headerReference w:type="default" r:id="rId8"/>
          <w:footerReference w:type="default" r:id="rId9"/>
          <w:pgSz w:w="11906" w:h="16838"/>
          <w:pgMar w:top="1079" w:right="1106" w:bottom="1079" w:left="1080" w:header="708" w:footer="633" w:gutter="0"/>
          <w:pgNumType w:start="1"/>
          <w:cols w:space="708"/>
          <w:docGrid w:linePitch="360"/>
        </w:sectPr>
      </w:pPr>
    </w:p>
    <w:p w:rsidR="005735C5" w:rsidRDefault="005735C5" w:rsidP="008977EE">
      <w:pPr>
        <w:pStyle w:val="Nagwek7"/>
        <w:numPr>
          <w:ilvl w:val="0"/>
          <w:numId w:val="0"/>
        </w:numPr>
        <w:tabs>
          <w:tab w:val="left" w:pos="5760"/>
        </w:tabs>
      </w:pPr>
    </w:p>
    <w:sectPr w:rsidR="005735C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06" w:bottom="902" w:left="1077" w:header="357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6609" w:rsidRDefault="00326609" w:rsidP="007E3EA4">
      <w:r>
        <w:separator/>
      </w:r>
    </w:p>
  </w:endnote>
  <w:endnote w:type="continuationSeparator" w:id="0">
    <w:p w:rsidR="00326609" w:rsidRDefault="00326609" w:rsidP="007E3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287" w:rsidRPr="00A03287" w:rsidRDefault="00A33CB5" w:rsidP="00A03287">
    <w:pPr>
      <w:pBdr>
        <w:top w:val="single" w:sz="8" w:space="1" w:color="000000"/>
      </w:pBdr>
      <w:ind w:right="360"/>
      <w:jc w:val="center"/>
      <w:rPr>
        <w:rFonts w:ascii="Tahoma" w:hAnsi="Tahoma" w:cs="Tahoma"/>
        <w:bCs/>
        <w:i/>
        <w:color w:val="008000"/>
        <w:sz w:val="16"/>
        <w:szCs w:val="16"/>
      </w:rPr>
    </w:pPr>
    <w:r w:rsidRPr="00A33CB5">
      <w:rPr>
        <w:rFonts w:ascii="Tahoma" w:hAnsi="Tahoma" w:cs="Tahoma"/>
        <w:bCs/>
        <w:i/>
        <w:color w:val="008000"/>
        <w:sz w:val="16"/>
        <w:szCs w:val="16"/>
      </w:rPr>
      <w:t>„Przygotowanie oddziałów przedszkolnych w Ostrowitem i Giewartowie do świadczenia wysokiej jakości usług na rzecz dzieci  w wieku przedszkolnym”</w:t>
    </w:r>
    <w:r w:rsidR="007E3EA4">
      <w:rPr>
        <w:noProof/>
        <w:lang w:eastAsia="pl-PL"/>
      </w:rPr>
      <mc:AlternateContent>
        <mc:Choice Requires="wps">
          <w:drawing>
            <wp:anchor distT="0" distB="0" distL="0" distR="0" simplePos="0" relativeHeight="251656704" behindDoc="0" locked="0" layoutInCell="1" allowOverlap="1" wp14:anchorId="2B316C53" wp14:editId="22157A9B">
              <wp:simplePos x="0" y="0"/>
              <wp:positionH relativeFrom="page">
                <wp:posOffset>6781165</wp:posOffset>
              </wp:positionH>
              <wp:positionV relativeFrom="paragraph">
                <wp:posOffset>635</wp:posOffset>
              </wp:positionV>
              <wp:extent cx="76200" cy="174625"/>
              <wp:effectExtent l="8890" t="635" r="635" b="5715"/>
              <wp:wrapSquare wrapText="largest"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2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C4DA7" w:rsidRDefault="00016A9C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A84498">
                            <w:rPr>
                              <w:rStyle w:val="Numerstrony"/>
                              <w:noProof/>
                            </w:rPr>
                            <w:t>3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left:0;text-align:left;margin-left:533.95pt;margin-top:.05pt;width:6pt;height:13.75pt;z-index: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" stroked="f">
              <v:fill opacity="0"/>
              <v:textbox inset="0,0,0,0">
                <w:txbxContent>
                  <w:p w:rsidR="00DC4DA7" w:rsidRDefault="00016A9C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A84498">
                      <w:rPr>
                        <w:rStyle w:val="Numerstrony"/>
                        <w:noProof/>
                      </w:rPr>
                      <w:t>3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DA7" w:rsidRDefault="00326609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DA7" w:rsidRDefault="00AB1822">
    <w:pPr>
      <w:pBdr>
        <w:top w:val="single" w:sz="4" w:space="1" w:color="000000"/>
      </w:pBdr>
      <w:ind w:right="360"/>
      <w:jc w:val="center"/>
      <w:rPr>
        <w:rFonts w:ascii="Tahoma" w:hAnsi="Tahoma" w:cs="Tahoma"/>
        <w:bCs/>
        <w:color w:val="008000"/>
        <w:sz w:val="16"/>
        <w:szCs w:val="16"/>
      </w:rPr>
    </w:pPr>
    <w:r w:rsidRPr="00AB1822">
      <w:rPr>
        <w:rFonts w:ascii="Tahoma" w:hAnsi="Tahoma" w:cs="Tahoma"/>
        <w:bCs/>
        <w:color w:val="008000"/>
        <w:sz w:val="16"/>
        <w:szCs w:val="16"/>
      </w:rPr>
      <w:t>„Przygotowanie oddziałów przedszkolnych w Ostrowitem i Giewartowie do świadczenia wysokiej jakości usług na rzecz dzieci  w wieku przedszkolnym”</w:t>
    </w:r>
    <w:r w:rsidR="007E3EA4">
      <w:rPr>
        <w:noProof/>
        <w:lang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page">
                <wp:posOffset>6795135</wp:posOffset>
              </wp:positionH>
              <wp:positionV relativeFrom="paragraph">
                <wp:posOffset>635</wp:posOffset>
              </wp:positionV>
              <wp:extent cx="125095" cy="137160"/>
              <wp:effectExtent l="3810" t="635" r="4445" b="5080"/>
              <wp:wrapSquare wrapText="largest"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095" cy="1371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C4DA7" w:rsidRPr="00FD2DE8" w:rsidRDefault="00016A9C">
                          <w:pPr>
                            <w:pStyle w:val="Stopka"/>
                            <w:rPr>
                              <w:rFonts w:ascii="Tahoma" w:hAnsi="Tahoma" w:cs="Tahoma"/>
                              <w:sz w:val="16"/>
                              <w:szCs w:val="16"/>
                            </w:rPr>
                          </w:pPr>
                          <w:r w:rsidRPr="00FD2DE8">
                            <w:rPr>
                              <w:rStyle w:val="Numerstrony"/>
                              <w:rFonts w:ascii="Tahoma" w:hAnsi="Tahoma" w:cs="Tahom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FD2DE8">
                            <w:rPr>
                              <w:rStyle w:val="Numerstrony"/>
                              <w:rFonts w:ascii="Tahoma" w:hAnsi="Tahoma" w:cs="Tahoma"/>
                              <w:sz w:val="16"/>
                              <w:szCs w:val="16"/>
                            </w:rPr>
                            <w:instrText xml:space="preserve"> PAGE </w:instrText>
                          </w:r>
                          <w:r w:rsidRPr="00FD2DE8">
                            <w:rPr>
                              <w:rStyle w:val="Numerstrony"/>
                              <w:rFonts w:ascii="Tahoma" w:hAnsi="Tahoma" w:cs="Tahoma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A84498">
                            <w:rPr>
                              <w:rStyle w:val="Numerstrony"/>
                              <w:rFonts w:ascii="Tahoma" w:hAnsi="Tahoma" w:cs="Tahoma"/>
                              <w:noProof/>
                              <w:sz w:val="16"/>
                              <w:szCs w:val="16"/>
                            </w:rPr>
                            <w:t>6</w:t>
                          </w:r>
                          <w:r w:rsidRPr="00FD2DE8">
                            <w:rPr>
                              <w:rStyle w:val="Numerstrony"/>
                              <w:rFonts w:ascii="Tahoma" w:hAnsi="Tahoma" w:cs="Tahoma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7" type="#_x0000_t202" style="position:absolute;left:0;text-align:left;margin-left:535.05pt;margin-top:.05pt;width:9.85pt;height:10.8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" stroked="f">
              <v:fill opacity="0"/>
              <v:textbox inset="0,0,0,0">
                <w:txbxContent>
                  <w:p w:rsidR="00DC4DA7" w:rsidRPr="00FD2DE8" w:rsidRDefault="00016A9C">
                    <w:pPr>
                      <w:pStyle w:val="Stopka"/>
                      <w:rPr>
                        <w:rFonts w:ascii="Tahoma" w:hAnsi="Tahoma" w:cs="Tahoma"/>
                        <w:sz w:val="16"/>
                        <w:szCs w:val="16"/>
                      </w:rPr>
                    </w:pPr>
                    <w:r w:rsidRPr="00FD2DE8">
                      <w:rPr>
                        <w:rStyle w:val="Numerstrony"/>
                        <w:rFonts w:ascii="Tahoma" w:hAnsi="Tahoma" w:cs="Tahoma"/>
                        <w:sz w:val="16"/>
                        <w:szCs w:val="16"/>
                      </w:rPr>
                      <w:fldChar w:fldCharType="begin"/>
                    </w:r>
                    <w:r w:rsidRPr="00FD2DE8">
                      <w:rPr>
                        <w:rStyle w:val="Numerstrony"/>
                        <w:rFonts w:ascii="Tahoma" w:hAnsi="Tahoma" w:cs="Tahoma"/>
                        <w:sz w:val="16"/>
                        <w:szCs w:val="16"/>
                      </w:rPr>
                      <w:instrText xml:space="preserve"> PAGE </w:instrText>
                    </w:r>
                    <w:r w:rsidRPr="00FD2DE8">
                      <w:rPr>
                        <w:rStyle w:val="Numerstrony"/>
                        <w:rFonts w:ascii="Tahoma" w:hAnsi="Tahoma" w:cs="Tahoma"/>
                        <w:sz w:val="16"/>
                        <w:szCs w:val="16"/>
                      </w:rPr>
                      <w:fldChar w:fldCharType="separate"/>
                    </w:r>
                    <w:r w:rsidR="00A84498">
                      <w:rPr>
                        <w:rStyle w:val="Numerstrony"/>
                        <w:rFonts w:ascii="Tahoma" w:hAnsi="Tahoma" w:cs="Tahoma"/>
                        <w:noProof/>
                        <w:sz w:val="16"/>
                        <w:szCs w:val="16"/>
                      </w:rPr>
                      <w:t>6</w:t>
                    </w:r>
                    <w:r w:rsidRPr="00FD2DE8">
                      <w:rPr>
                        <w:rStyle w:val="Numerstrony"/>
                        <w:rFonts w:ascii="Tahoma" w:hAnsi="Tahoma" w:cs="Tahoma"/>
                        <w:sz w:val="16"/>
                        <w:szCs w:val="16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DA7" w:rsidRDefault="0032660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6609" w:rsidRDefault="00326609" w:rsidP="007E3EA4">
      <w:r>
        <w:separator/>
      </w:r>
    </w:p>
  </w:footnote>
  <w:footnote w:type="continuationSeparator" w:id="0">
    <w:p w:rsidR="00326609" w:rsidRDefault="00326609" w:rsidP="007E3E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Ind w:w="-1026" w:type="dxa"/>
      <w:tblLayout w:type="fixed"/>
      <w:tblLook w:val="04A0" w:firstRow="1" w:lastRow="0" w:firstColumn="1" w:lastColumn="0" w:noHBand="0" w:noVBand="1"/>
    </w:tblPr>
    <w:tblGrid>
      <w:gridCol w:w="3724"/>
      <w:gridCol w:w="4498"/>
      <w:gridCol w:w="2835"/>
    </w:tblGrid>
    <w:tr w:rsidR="00EB55FD" w:rsidRPr="00EB55FD" w:rsidTr="003177B5">
      <w:trPr>
        <w:jc w:val="center"/>
      </w:trPr>
      <w:tc>
        <w:tcPr>
          <w:tcW w:w="3724" w:type="dxa"/>
          <w:vAlign w:val="center"/>
        </w:tcPr>
        <w:p w:rsidR="00EB55FD" w:rsidRPr="00EB55FD" w:rsidRDefault="007E3EA4" w:rsidP="00EB55FD">
          <w:pPr>
            <w:suppressAutoHyphens w:val="0"/>
            <w:spacing w:line="276" w:lineRule="auto"/>
            <w:rPr>
              <w:rFonts w:eastAsia="Calibri"/>
              <w:b/>
              <w:lang w:eastAsia="en-US"/>
            </w:rPr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58752" behindDoc="0" locked="0" layoutInCell="0" allowOverlap="1" wp14:anchorId="13761AA0" wp14:editId="34E83987">
                <wp:simplePos x="0" y="0"/>
                <wp:positionH relativeFrom="column">
                  <wp:posOffset>3067050</wp:posOffset>
                </wp:positionH>
                <wp:positionV relativeFrom="paragraph">
                  <wp:posOffset>220980</wp:posOffset>
                </wp:positionV>
                <wp:extent cx="628650" cy="701675"/>
                <wp:effectExtent l="0" t="0" r="0" b="3175"/>
                <wp:wrapNone/>
                <wp:docPr id="15" name="Obraz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8650" cy="701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pl-PL"/>
            </w:rPr>
            <w:drawing>
              <wp:inline distT="0" distB="0" distL="0" distR="0" wp14:anchorId="4BF3BBDF" wp14:editId="607B2CF5">
                <wp:extent cx="2232660" cy="1084580"/>
                <wp:effectExtent l="0" t="0" r="0" b="1270"/>
                <wp:docPr id="16" name="Obraz 16" descr="C:\Documents and Settings\xp\Pulpit\KAPITAL_LUDZKI_POZ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C:\Documents and Settings\xp\Pulpit\KAPITAL_LUDZKI_POZ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32660" cy="1084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98" w:type="dxa"/>
          <w:vAlign w:val="center"/>
        </w:tcPr>
        <w:p w:rsidR="00EB55FD" w:rsidRPr="00EB55FD" w:rsidRDefault="007E3EA4" w:rsidP="00EB55FD">
          <w:pPr>
            <w:suppressAutoHyphens w:val="0"/>
            <w:spacing w:line="276" w:lineRule="auto"/>
            <w:jc w:val="center"/>
            <w:rPr>
              <w:rFonts w:eastAsia="Calibri"/>
              <w:b/>
              <w:lang w:eastAsia="en-US"/>
            </w:rPr>
          </w:pPr>
          <w:r>
            <w:rPr>
              <w:noProof/>
              <w:lang w:eastAsia="pl-PL"/>
            </w:rPr>
            <w:drawing>
              <wp:inline distT="0" distB="0" distL="0" distR="0" wp14:anchorId="70788FC3" wp14:editId="5C302718">
                <wp:extent cx="818515" cy="840105"/>
                <wp:effectExtent l="0" t="0" r="635" b="0"/>
                <wp:docPr id="17" name="Obraz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8515" cy="840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35" w:type="dxa"/>
          <w:vAlign w:val="center"/>
        </w:tcPr>
        <w:p w:rsidR="00EB55FD" w:rsidRPr="00EB55FD" w:rsidRDefault="007E3EA4" w:rsidP="00EB55FD">
          <w:pPr>
            <w:suppressAutoHyphens w:val="0"/>
            <w:spacing w:line="276" w:lineRule="auto"/>
            <w:jc w:val="right"/>
            <w:rPr>
              <w:rFonts w:eastAsia="Calibri"/>
              <w:b/>
              <w:lang w:eastAsia="en-US"/>
            </w:rPr>
          </w:pPr>
          <w:r>
            <w:rPr>
              <w:noProof/>
              <w:lang w:eastAsia="pl-PL"/>
            </w:rPr>
            <w:drawing>
              <wp:inline distT="0" distB="0" distL="0" distR="0" wp14:anchorId="3E58BC47" wp14:editId="6D3BD398">
                <wp:extent cx="1732915" cy="616585"/>
                <wp:effectExtent l="0" t="0" r="635" b="0"/>
                <wp:docPr id="18" name="Obraz 18" descr="C:\Documents and Settings\xp\Pulpit\UE+EFS_L-mono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 descr="C:\Documents and Settings\xp\Pulpit\UE+EFS_L-mono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32915" cy="616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27BB0" w:rsidRDefault="007E3EA4" w:rsidP="007E3EA4">
    <w:pPr>
      <w:pStyle w:val="Nagwek10"/>
      <w:pBdr>
        <w:bottom w:val="single" w:sz="4" w:space="1" w:color="000000"/>
      </w:pBdr>
      <w:ind w:right="360"/>
      <w:rPr>
        <w:b/>
        <w:color w:val="0000FF"/>
        <w:sz w:val="16"/>
        <w:szCs w:val="16"/>
      </w:rPr>
    </w:pPr>
    <w:r>
      <w:rPr>
        <w:color w:val="0000FF"/>
        <w:sz w:val="16"/>
        <w:szCs w:val="16"/>
      </w:rPr>
      <w:tab/>
    </w:r>
    <w:r>
      <w:rPr>
        <w:color w:val="0000FF"/>
        <w:sz w:val="16"/>
        <w:szCs w:val="16"/>
      </w:rPr>
      <w:tab/>
    </w:r>
    <w:r>
      <w:rPr>
        <w:color w:val="0000FF"/>
        <w:sz w:val="16"/>
        <w:szCs w:val="16"/>
      </w:rPr>
      <w:tab/>
    </w:r>
    <w:r>
      <w:rPr>
        <w:color w:val="0000FF"/>
        <w:sz w:val="16"/>
        <w:szCs w:val="16"/>
      </w:rPr>
      <w:tab/>
    </w:r>
    <w:r>
      <w:rPr>
        <w:color w:val="0000FF"/>
        <w:sz w:val="16"/>
        <w:szCs w:val="16"/>
      </w:rPr>
      <w:tab/>
    </w:r>
    <w:r>
      <w:rPr>
        <w:color w:val="0000FF"/>
        <w:sz w:val="16"/>
        <w:szCs w:val="16"/>
      </w:rPr>
      <w:tab/>
    </w:r>
    <w:r>
      <w:rPr>
        <w:color w:val="0000FF"/>
        <w:sz w:val="16"/>
        <w:szCs w:val="16"/>
      </w:rPr>
      <w:tab/>
    </w:r>
    <w:r>
      <w:rPr>
        <w:color w:val="0000FF"/>
        <w:sz w:val="16"/>
        <w:szCs w:val="16"/>
      </w:rPr>
      <w:tab/>
    </w:r>
    <w:r>
      <w:rPr>
        <w:color w:val="0000FF"/>
        <w:sz w:val="16"/>
        <w:szCs w:val="16"/>
      </w:rPr>
      <w:tab/>
    </w:r>
    <w:r>
      <w:rPr>
        <w:color w:val="0000FF"/>
        <w:sz w:val="16"/>
        <w:szCs w:val="16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DA7" w:rsidRDefault="00326609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DA7" w:rsidRDefault="00326609">
    <w:pPr>
      <w:pStyle w:val="Nagwek10"/>
      <w:pBdr>
        <w:bottom w:val="single" w:sz="4" w:space="1" w:color="000000"/>
      </w:pBdr>
      <w:ind w:right="360"/>
      <w:rPr>
        <w:b/>
        <w:color w:val="0000FF"/>
        <w:sz w:val="16"/>
        <w:szCs w:val="16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DA7" w:rsidRDefault="0032660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7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2">
    <w:nsid w:val="00000005"/>
    <w:multiLevelType w:val="multilevel"/>
    <w:tmpl w:val="00000005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8"/>
    <w:multiLevelType w:val="multilevel"/>
    <w:tmpl w:val="00000008"/>
    <w:name w:val="WW8Num17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00000009"/>
    <w:multiLevelType w:val="multilevel"/>
    <w:tmpl w:val="00000009"/>
    <w:name w:val="WW8Num1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0000000A"/>
    <w:multiLevelType w:val="multilevel"/>
    <w:tmpl w:val="0000000A"/>
    <w:name w:val="WW8Num2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0000000B"/>
    <w:multiLevelType w:val="multilevel"/>
    <w:tmpl w:val="0000000B"/>
    <w:name w:val="WW8Num21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0000000C"/>
    <w:multiLevelType w:val="multilevel"/>
    <w:tmpl w:val="0000000C"/>
    <w:name w:val="WW8Num2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0000000D"/>
    <w:multiLevelType w:val="multilevel"/>
    <w:tmpl w:val="0000000D"/>
    <w:name w:val="WW8Num23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0000000E"/>
    <w:multiLevelType w:val="multilevel"/>
    <w:tmpl w:val="0000000E"/>
    <w:name w:val="WW8Num2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0000010"/>
    <w:multiLevelType w:val="multilevel"/>
    <w:tmpl w:val="00000010"/>
    <w:name w:val="WW8Num2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00000011"/>
    <w:multiLevelType w:val="multilevel"/>
    <w:tmpl w:val="00000011"/>
    <w:name w:val="WW8Num2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00000013"/>
    <w:multiLevelType w:val="multilevel"/>
    <w:tmpl w:val="642A01A2"/>
    <w:name w:val="WW8Num31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>
    <w:nsid w:val="00000014"/>
    <w:multiLevelType w:val="multilevel"/>
    <w:tmpl w:val="00000014"/>
    <w:name w:val="WW8Num3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0000016"/>
    <w:multiLevelType w:val="multilevel"/>
    <w:tmpl w:val="642A01A2"/>
    <w:name w:val="WW8Num35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00000017"/>
    <w:multiLevelType w:val="multilevel"/>
    <w:tmpl w:val="00000017"/>
    <w:name w:val="WW8Num3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02AF24F4"/>
    <w:multiLevelType w:val="multilevel"/>
    <w:tmpl w:val="642A01A2"/>
    <w:name w:val="WW8Num312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>
    <w:nsid w:val="1F8E4AED"/>
    <w:multiLevelType w:val="hybridMultilevel"/>
    <w:tmpl w:val="59F6B7B0"/>
    <w:lvl w:ilvl="0" w:tplc="D6E839A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29960CF2"/>
    <w:multiLevelType w:val="multilevel"/>
    <w:tmpl w:val="642A01A2"/>
    <w:name w:val="WW8Num35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>
    <w:nsid w:val="3AAB7739"/>
    <w:multiLevelType w:val="multilevel"/>
    <w:tmpl w:val="642A01A2"/>
    <w:name w:val="WW8Num352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>
    <w:nsid w:val="3D006967"/>
    <w:multiLevelType w:val="multilevel"/>
    <w:tmpl w:val="642A01A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>
    <w:nsid w:val="3F560757"/>
    <w:multiLevelType w:val="multilevel"/>
    <w:tmpl w:val="642A01A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>
    <w:nsid w:val="4A293870"/>
    <w:multiLevelType w:val="multilevel"/>
    <w:tmpl w:val="9E6E5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4D3E1A5B"/>
    <w:multiLevelType w:val="multilevel"/>
    <w:tmpl w:val="642A01A2"/>
    <w:name w:val="WW8Num31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>
    <w:nsid w:val="691233EB"/>
    <w:multiLevelType w:val="multilevel"/>
    <w:tmpl w:val="0000001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>
    <w:nsid w:val="77B07D4F"/>
    <w:multiLevelType w:val="hybridMultilevel"/>
    <w:tmpl w:val="6A0478B4"/>
    <w:lvl w:ilvl="0" w:tplc="DEF2932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B996B26"/>
    <w:multiLevelType w:val="hybridMultilevel"/>
    <w:tmpl w:val="95EAA3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9D2CB6"/>
    <w:multiLevelType w:val="hybridMultilevel"/>
    <w:tmpl w:val="E10E51A6"/>
    <w:lvl w:ilvl="0" w:tplc="895E3D9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27"/>
  </w:num>
  <w:num w:numId="18">
    <w:abstractNumId w:val="18"/>
  </w:num>
  <w:num w:numId="19">
    <w:abstractNumId w:val="19"/>
  </w:num>
  <w:num w:numId="20">
    <w:abstractNumId w:val="23"/>
  </w:num>
  <w:num w:numId="21">
    <w:abstractNumId w:val="16"/>
  </w:num>
  <w:num w:numId="22">
    <w:abstractNumId w:val="21"/>
  </w:num>
  <w:num w:numId="23">
    <w:abstractNumId w:val="24"/>
  </w:num>
  <w:num w:numId="24">
    <w:abstractNumId w:val="20"/>
  </w:num>
  <w:num w:numId="25">
    <w:abstractNumId w:val="22"/>
  </w:num>
  <w:num w:numId="26">
    <w:abstractNumId w:val="26"/>
  </w:num>
  <w:num w:numId="27">
    <w:abstractNumId w:val="17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EA4"/>
    <w:rsid w:val="00016A9C"/>
    <w:rsid w:val="0002670E"/>
    <w:rsid w:val="0003433A"/>
    <w:rsid w:val="000C2E87"/>
    <w:rsid w:val="000E54C8"/>
    <w:rsid w:val="001E6209"/>
    <w:rsid w:val="00284E56"/>
    <w:rsid w:val="00326609"/>
    <w:rsid w:val="00335B4B"/>
    <w:rsid w:val="003C67D5"/>
    <w:rsid w:val="00424813"/>
    <w:rsid w:val="004667F0"/>
    <w:rsid w:val="00523AC6"/>
    <w:rsid w:val="005735C5"/>
    <w:rsid w:val="005761AE"/>
    <w:rsid w:val="005C51C9"/>
    <w:rsid w:val="005F2F48"/>
    <w:rsid w:val="00633DF7"/>
    <w:rsid w:val="00652D45"/>
    <w:rsid w:val="006719F3"/>
    <w:rsid w:val="006B73B1"/>
    <w:rsid w:val="007A7AF1"/>
    <w:rsid w:val="007D20E5"/>
    <w:rsid w:val="007E3EA4"/>
    <w:rsid w:val="008977EE"/>
    <w:rsid w:val="009530D9"/>
    <w:rsid w:val="009B7698"/>
    <w:rsid w:val="009E18D8"/>
    <w:rsid w:val="00A33CB5"/>
    <w:rsid w:val="00A46922"/>
    <w:rsid w:val="00A84498"/>
    <w:rsid w:val="00AB1822"/>
    <w:rsid w:val="00B72F1A"/>
    <w:rsid w:val="00CE0035"/>
    <w:rsid w:val="00DA79BF"/>
    <w:rsid w:val="00DD3856"/>
    <w:rsid w:val="00DD4F6D"/>
    <w:rsid w:val="00DE43F0"/>
    <w:rsid w:val="00E959F0"/>
    <w:rsid w:val="00ED796D"/>
    <w:rsid w:val="00FD1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3D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977E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977E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7E3EA4"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Nagwek6">
    <w:name w:val="heading 6"/>
    <w:basedOn w:val="Normalny"/>
    <w:next w:val="Normalny"/>
    <w:link w:val="Nagwek6Znak"/>
    <w:qFormat/>
    <w:rsid w:val="007E3EA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E3EA4"/>
    <w:pPr>
      <w:keepNext/>
      <w:numPr>
        <w:ilvl w:val="6"/>
        <w:numId w:val="1"/>
      </w:numPr>
      <w:jc w:val="both"/>
      <w:outlineLvl w:val="6"/>
    </w:pPr>
    <w:rPr>
      <w:b/>
      <w:bCs/>
      <w:i/>
      <w:iCs/>
    </w:rPr>
  </w:style>
  <w:style w:type="paragraph" w:styleId="Nagwek9">
    <w:name w:val="heading 9"/>
    <w:basedOn w:val="Normalny"/>
    <w:next w:val="Normalny"/>
    <w:link w:val="Nagwek9Znak"/>
    <w:qFormat/>
    <w:rsid w:val="007E3EA4"/>
    <w:pPr>
      <w:keepNext/>
      <w:numPr>
        <w:ilvl w:val="8"/>
        <w:numId w:val="1"/>
      </w:numPr>
      <w:tabs>
        <w:tab w:val="left" w:pos="0"/>
        <w:tab w:val="left" w:pos="3402"/>
      </w:tabs>
      <w:jc w:val="both"/>
      <w:outlineLvl w:val="8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7E3EA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7E3EA4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rsid w:val="007E3EA4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7E3EA4"/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character" w:styleId="Numerstrony">
    <w:name w:val="page number"/>
    <w:basedOn w:val="Domylnaczcionkaakapitu"/>
    <w:rsid w:val="007E3EA4"/>
  </w:style>
  <w:style w:type="character" w:styleId="Hipercze">
    <w:name w:val="Hyperlink"/>
    <w:rsid w:val="007E3EA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7E3EA4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7E3E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7E3EA4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wcity">
    <w:name w:val="Body Text Indent"/>
    <w:basedOn w:val="Normalny"/>
    <w:link w:val="TekstpodstawowywcityZnak"/>
    <w:rsid w:val="007E3EA4"/>
    <w:pPr>
      <w:ind w:firstLine="72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E3E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7E3EA4"/>
    <w:pPr>
      <w:widowControl w:val="0"/>
      <w:tabs>
        <w:tab w:val="left" w:pos="426"/>
        <w:tab w:val="left" w:pos="850"/>
      </w:tabs>
      <w:snapToGrid w:val="0"/>
      <w:jc w:val="both"/>
    </w:pPr>
    <w:rPr>
      <w:b/>
      <w:sz w:val="23"/>
    </w:rPr>
  </w:style>
  <w:style w:type="paragraph" w:customStyle="1" w:styleId="Tekstpodstawowy21">
    <w:name w:val="Tekst podstawowy 21"/>
    <w:basedOn w:val="Normalny"/>
    <w:rsid w:val="007E3EA4"/>
    <w:pPr>
      <w:widowControl w:val="0"/>
      <w:tabs>
        <w:tab w:val="left" w:pos="426"/>
        <w:tab w:val="left" w:pos="850"/>
      </w:tabs>
      <w:snapToGrid w:val="0"/>
      <w:jc w:val="center"/>
    </w:pPr>
    <w:rPr>
      <w:b/>
      <w:bCs/>
      <w:sz w:val="28"/>
    </w:rPr>
  </w:style>
  <w:style w:type="paragraph" w:customStyle="1" w:styleId="arimr">
    <w:name w:val="arimr"/>
    <w:basedOn w:val="Normalny"/>
    <w:rsid w:val="007E3EA4"/>
    <w:pPr>
      <w:widowControl w:val="0"/>
      <w:snapToGrid w:val="0"/>
      <w:spacing w:line="360" w:lineRule="auto"/>
    </w:pPr>
    <w:rPr>
      <w:szCs w:val="20"/>
      <w:lang w:val="en-US"/>
    </w:rPr>
  </w:style>
  <w:style w:type="paragraph" w:styleId="Stopka">
    <w:name w:val="footer"/>
    <w:basedOn w:val="Normalny"/>
    <w:link w:val="StopkaZnak"/>
    <w:rsid w:val="007E3E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E3E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E3EA4"/>
    <w:pPr>
      <w:spacing w:line="312" w:lineRule="auto"/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7E3EA4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Podtytu">
    <w:name w:val="Subtitle"/>
    <w:basedOn w:val="Nagwek10"/>
    <w:next w:val="Tekstpodstawowy"/>
    <w:link w:val="PodtytuZnak"/>
    <w:qFormat/>
    <w:rsid w:val="007E3EA4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7E3EA4"/>
    <w:rPr>
      <w:rFonts w:ascii="Arial" w:eastAsia="Arial Unicode MS" w:hAnsi="Arial" w:cs="Tahoma"/>
      <w:i/>
      <w:iCs/>
      <w:sz w:val="28"/>
      <w:szCs w:val="28"/>
      <w:lang w:eastAsia="ar-SA"/>
    </w:rPr>
  </w:style>
  <w:style w:type="paragraph" w:styleId="Nagwek">
    <w:name w:val="header"/>
    <w:basedOn w:val="Normalny"/>
    <w:link w:val="NagwekZnak"/>
    <w:rsid w:val="007E3E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E3E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32">
    <w:name w:val="Tekst podstawowy wcięty 32"/>
    <w:basedOn w:val="Normalny"/>
    <w:rsid w:val="007E3EA4"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rsid w:val="007E3EA4"/>
    <w:pPr>
      <w:spacing w:before="280" w:after="280"/>
    </w:pPr>
  </w:style>
  <w:style w:type="paragraph" w:customStyle="1" w:styleId="Tekstpodstawowy22">
    <w:name w:val="Tekst podstawowy 22"/>
    <w:basedOn w:val="Normalny"/>
    <w:rsid w:val="007E3EA4"/>
    <w:pPr>
      <w:spacing w:after="120" w:line="480" w:lineRule="auto"/>
    </w:pPr>
  </w:style>
  <w:style w:type="paragraph" w:styleId="Akapitzlist">
    <w:name w:val="List Paragraph"/>
    <w:basedOn w:val="Normalny"/>
    <w:uiPriority w:val="34"/>
    <w:qFormat/>
    <w:rsid w:val="007E3EA4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E3E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3EA4"/>
    <w:rPr>
      <w:rFonts w:ascii="Tahoma" w:eastAsia="Times New Roman" w:hAnsi="Tahoma" w:cs="Tahoma"/>
      <w:sz w:val="16"/>
      <w:szCs w:val="16"/>
      <w:lang w:eastAsia="ar-SA"/>
    </w:rPr>
  </w:style>
  <w:style w:type="character" w:styleId="Pogrubienie">
    <w:name w:val="Strong"/>
    <w:basedOn w:val="Domylnaczcionkaakapitu"/>
    <w:uiPriority w:val="22"/>
    <w:qFormat/>
    <w:rsid w:val="009530D9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8977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977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Znakiprzypiswdolnych">
    <w:name w:val="Znaki przypisów dolnych"/>
    <w:rsid w:val="008977EE"/>
    <w:rPr>
      <w:vertAlign w:val="superscript"/>
    </w:rPr>
  </w:style>
  <w:style w:type="character" w:styleId="Odwoanieprzypisudolnego">
    <w:name w:val="footnote reference"/>
    <w:rsid w:val="008977E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977E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977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84E5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84E56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3D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977E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977E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7E3EA4"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Nagwek6">
    <w:name w:val="heading 6"/>
    <w:basedOn w:val="Normalny"/>
    <w:next w:val="Normalny"/>
    <w:link w:val="Nagwek6Znak"/>
    <w:qFormat/>
    <w:rsid w:val="007E3EA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E3EA4"/>
    <w:pPr>
      <w:keepNext/>
      <w:numPr>
        <w:ilvl w:val="6"/>
        <w:numId w:val="1"/>
      </w:numPr>
      <w:jc w:val="both"/>
      <w:outlineLvl w:val="6"/>
    </w:pPr>
    <w:rPr>
      <w:b/>
      <w:bCs/>
      <w:i/>
      <w:iCs/>
    </w:rPr>
  </w:style>
  <w:style w:type="paragraph" w:styleId="Nagwek9">
    <w:name w:val="heading 9"/>
    <w:basedOn w:val="Normalny"/>
    <w:next w:val="Normalny"/>
    <w:link w:val="Nagwek9Znak"/>
    <w:qFormat/>
    <w:rsid w:val="007E3EA4"/>
    <w:pPr>
      <w:keepNext/>
      <w:numPr>
        <w:ilvl w:val="8"/>
        <w:numId w:val="1"/>
      </w:numPr>
      <w:tabs>
        <w:tab w:val="left" w:pos="0"/>
        <w:tab w:val="left" w:pos="3402"/>
      </w:tabs>
      <w:jc w:val="both"/>
      <w:outlineLvl w:val="8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7E3EA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rsid w:val="007E3EA4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Nagwek7Znak">
    <w:name w:val="Nagłówek 7 Znak"/>
    <w:basedOn w:val="Domylnaczcionkaakapitu"/>
    <w:link w:val="Nagwek7"/>
    <w:rsid w:val="007E3EA4"/>
    <w:rPr>
      <w:rFonts w:ascii="Times New Roman" w:eastAsia="Times New Roman" w:hAnsi="Times New Roman" w:cs="Times New Roman"/>
      <w:b/>
      <w:bCs/>
      <w:i/>
      <w:iCs/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7E3EA4"/>
    <w:rPr>
      <w:rFonts w:ascii="Times New Roman" w:eastAsia="Times New Roman" w:hAnsi="Times New Roman" w:cs="Times New Roman"/>
      <w:b/>
      <w:bCs/>
      <w:sz w:val="24"/>
      <w:szCs w:val="24"/>
      <w:u w:val="single"/>
      <w:lang w:eastAsia="ar-SA"/>
    </w:rPr>
  </w:style>
  <w:style w:type="character" w:styleId="Numerstrony">
    <w:name w:val="page number"/>
    <w:basedOn w:val="Domylnaczcionkaakapitu"/>
    <w:rsid w:val="007E3EA4"/>
  </w:style>
  <w:style w:type="character" w:styleId="Hipercze">
    <w:name w:val="Hyperlink"/>
    <w:rsid w:val="007E3EA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7E3EA4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7E3E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7E3EA4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wcity">
    <w:name w:val="Body Text Indent"/>
    <w:basedOn w:val="Normalny"/>
    <w:link w:val="TekstpodstawowywcityZnak"/>
    <w:rsid w:val="007E3EA4"/>
    <w:pPr>
      <w:ind w:firstLine="72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7E3E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7E3EA4"/>
    <w:pPr>
      <w:widowControl w:val="0"/>
      <w:tabs>
        <w:tab w:val="left" w:pos="426"/>
        <w:tab w:val="left" w:pos="850"/>
      </w:tabs>
      <w:snapToGrid w:val="0"/>
      <w:jc w:val="both"/>
    </w:pPr>
    <w:rPr>
      <w:b/>
      <w:sz w:val="23"/>
    </w:rPr>
  </w:style>
  <w:style w:type="paragraph" w:customStyle="1" w:styleId="Tekstpodstawowy21">
    <w:name w:val="Tekst podstawowy 21"/>
    <w:basedOn w:val="Normalny"/>
    <w:rsid w:val="007E3EA4"/>
    <w:pPr>
      <w:widowControl w:val="0"/>
      <w:tabs>
        <w:tab w:val="left" w:pos="426"/>
        <w:tab w:val="left" w:pos="850"/>
      </w:tabs>
      <w:snapToGrid w:val="0"/>
      <w:jc w:val="center"/>
    </w:pPr>
    <w:rPr>
      <w:b/>
      <w:bCs/>
      <w:sz w:val="28"/>
    </w:rPr>
  </w:style>
  <w:style w:type="paragraph" w:customStyle="1" w:styleId="arimr">
    <w:name w:val="arimr"/>
    <w:basedOn w:val="Normalny"/>
    <w:rsid w:val="007E3EA4"/>
    <w:pPr>
      <w:widowControl w:val="0"/>
      <w:snapToGrid w:val="0"/>
      <w:spacing w:line="360" w:lineRule="auto"/>
    </w:pPr>
    <w:rPr>
      <w:szCs w:val="20"/>
      <w:lang w:val="en-US"/>
    </w:rPr>
  </w:style>
  <w:style w:type="paragraph" w:styleId="Stopka">
    <w:name w:val="footer"/>
    <w:basedOn w:val="Normalny"/>
    <w:link w:val="StopkaZnak"/>
    <w:rsid w:val="007E3E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E3E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E3EA4"/>
    <w:pPr>
      <w:spacing w:line="312" w:lineRule="auto"/>
      <w:jc w:val="center"/>
    </w:pPr>
    <w:rPr>
      <w:b/>
      <w:szCs w:val="20"/>
    </w:rPr>
  </w:style>
  <w:style w:type="character" w:customStyle="1" w:styleId="TytuZnak">
    <w:name w:val="Tytuł Znak"/>
    <w:basedOn w:val="Domylnaczcionkaakapitu"/>
    <w:link w:val="Tytu"/>
    <w:rsid w:val="007E3EA4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Podtytu">
    <w:name w:val="Subtitle"/>
    <w:basedOn w:val="Nagwek10"/>
    <w:next w:val="Tekstpodstawowy"/>
    <w:link w:val="PodtytuZnak"/>
    <w:qFormat/>
    <w:rsid w:val="007E3EA4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7E3EA4"/>
    <w:rPr>
      <w:rFonts w:ascii="Arial" w:eastAsia="Arial Unicode MS" w:hAnsi="Arial" w:cs="Tahoma"/>
      <w:i/>
      <w:iCs/>
      <w:sz w:val="28"/>
      <w:szCs w:val="28"/>
      <w:lang w:eastAsia="ar-SA"/>
    </w:rPr>
  </w:style>
  <w:style w:type="paragraph" w:styleId="Nagwek">
    <w:name w:val="header"/>
    <w:basedOn w:val="Normalny"/>
    <w:link w:val="NagwekZnak"/>
    <w:rsid w:val="007E3E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E3E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wcity32">
    <w:name w:val="Tekst podstawowy wcięty 32"/>
    <w:basedOn w:val="Normalny"/>
    <w:rsid w:val="007E3EA4"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rsid w:val="007E3EA4"/>
    <w:pPr>
      <w:spacing w:before="280" w:after="280"/>
    </w:pPr>
  </w:style>
  <w:style w:type="paragraph" w:customStyle="1" w:styleId="Tekstpodstawowy22">
    <w:name w:val="Tekst podstawowy 22"/>
    <w:basedOn w:val="Normalny"/>
    <w:rsid w:val="007E3EA4"/>
    <w:pPr>
      <w:spacing w:after="120" w:line="480" w:lineRule="auto"/>
    </w:pPr>
  </w:style>
  <w:style w:type="paragraph" w:styleId="Akapitzlist">
    <w:name w:val="List Paragraph"/>
    <w:basedOn w:val="Normalny"/>
    <w:uiPriority w:val="34"/>
    <w:qFormat/>
    <w:rsid w:val="007E3EA4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E3E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3EA4"/>
    <w:rPr>
      <w:rFonts w:ascii="Tahoma" w:eastAsia="Times New Roman" w:hAnsi="Tahoma" w:cs="Tahoma"/>
      <w:sz w:val="16"/>
      <w:szCs w:val="16"/>
      <w:lang w:eastAsia="ar-SA"/>
    </w:rPr>
  </w:style>
  <w:style w:type="character" w:styleId="Pogrubienie">
    <w:name w:val="Strong"/>
    <w:basedOn w:val="Domylnaczcionkaakapitu"/>
    <w:uiPriority w:val="22"/>
    <w:qFormat/>
    <w:rsid w:val="009530D9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8977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977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character" w:customStyle="1" w:styleId="Znakiprzypiswdolnych">
    <w:name w:val="Znaki przypisów dolnych"/>
    <w:rsid w:val="008977EE"/>
    <w:rPr>
      <w:vertAlign w:val="superscript"/>
    </w:rPr>
  </w:style>
  <w:style w:type="character" w:styleId="Odwoanieprzypisudolnego">
    <w:name w:val="footnote reference"/>
    <w:rsid w:val="008977EE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8977E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977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84E5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84E56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wmf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983</Words>
  <Characters>5901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 Wojciechowski</dc:creator>
  <cp:lastModifiedBy>Mateusz Wojciechowski</cp:lastModifiedBy>
  <cp:revision>9</cp:revision>
  <dcterms:created xsi:type="dcterms:W3CDTF">2014-07-11T10:40:00Z</dcterms:created>
  <dcterms:modified xsi:type="dcterms:W3CDTF">2014-09-12T06:55:00Z</dcterms:modified>
</cp:coreProperties>
</file>